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709" w:rsidRDefault="00E83709" w:rsidP="000E1A7E">
      <w:pPr>
        <w:shd w:val="clear" w:color="auto" w:fill="FFFFFF"/>
        <w:spacing w:after="120" w:line="276" w:lineRule="auto"/>
        <w:ind w:firstLine="284"/>
        <w:jc w:val="right"/>
        <w:rPr>
          <w:sz w:val="21"/>
          <w:szCs w:val="21"/>
        </w:rPr>
      </w:pPr>
      <w:bookmarkStart w:id="0" w:name="_GoBack"/>
      <w:bookmarkEnd w:id="0"/>
      <w:r>
        <w:rPr>
          <w:sz w:val="21"/>
          <w:szCs w:val="21"/>
        </w:rPr>
        <w:t xml:space="preserve">Załącznik nr 1 do </w:t>
      </w:r>
      <w:proofErr w:type="spellStart"/>
      <w:r>
        <w:rPr>
          <w:sz w:val="21"/>
          <w:szCs w:val="21"/>
        </w:rPr>
        <w:t>SIWZ</w:t>
      </w:r>
      <w:proofErr w:type="spellEnd"/>
      <w:r>
        <w:rPr>
          <w:sz w:val="21"/>
          <w:szCs w:val="21"/>
        </w:rPr>
        <w:t xml:space="preserve"> </w:t>
      </w:r>
    </w:p>
    <w:p w:rsidR="00E83709" w:rsidRDefault="00E83709" w:rsidP="00E83709">
      <w:pPr>
        <w:shd w:val="clear" w:color="auto" w:fill="F2F2F2"/>
        <w:spacing w:after="120" w:line="276" w:lineRule="auto"/>
        <w:ind w:firstLine="284"/>
        <w:rPr>
          <w:sz w:val="21"/>
          <w:szCs w:val="21"/>
        </w:rPr>
      </w:pPr>
      <w:r>
        <w:rPr>
          <w:sz w:val="21"/>
          <w:szCs w:val="21"/>
        </w:rPr>
        <w:t>nazwa i adres siedziby Wykonawcy: ...............................................................</w:t>
      </w:r>
    </w:p>
    <w:p w:rsidR="00E83709" w:rsidRDefault="00E83709" w:rsidP="00E83709">
      <w:pPr>
        <w:shd w:val="clear" w:color="auto" w:fill="F2F2F2"/>
        <w:spacing w:line="276" w:lineRule="auto"/>
        <w:ind w:firstLine="284"/>
        <w:rPr>
          <w:sz w:val="21"/>
          <w:szCs w:val="21"/>
        </w:rPr>
      </w:pPr>
      <w:r>
        <w:rPr>
          <w:sz w:val="21"/>
          <w:szCs w:val="21"/>
        </w:rPr>
        <w:t>Nr NIP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...................................................</w:t>
      </w:r>
    </w:p>
    <w:p w:rsidR="00E83709" w:rsidRDefault="00E83709" w:rsidP="00E83709">
      <w:pPr>
        <w:shd w:val="clear" w:color="auto" w:fill="F2F2F2"/>
        <w:spacing w:line="276" w:lineRule="auto"/>
        <w:ind w:firstLine="284"/>
        <w:rPr>
          <w:sz w:val="21"/>
          <w:szCs w:val="21"/>
        </w:rPr>
      </w:pPr>
      <w:r>
        <w:rPr>
          <w:sz w:val="21"/>
          <w:szCs w:val="21"/>
        </w:rPr>
        <w:t>Nr REGON</w:t>
      </w:r>
      <w:r>
        <w:rPr>
          <w:sz w:val="21"/>
          <w:szCs w:val="21"/>
        </w:rPr>
        <w:tab/>
        <w:t>...................................................</w:t>
      </w:r>
    </w:p>
    <w:p w:rsidR="00E83709" w:rsidRDefault="00E83709" w:rsidP="00E83709">
      <w:pPr>
        <w:pStyle w:val="Nagwek"/>
        <w:shd w:val="clear" w:color="auto" w:fill="F2F2F2"/>
        <w:tabs>
          <w:tab w:val="left" w:pos="708"/>
          <w:tab w:val="center" w:pos="2977"/>
        </w:tabs>
        <w:spacing w:line="276" w:lineRule="auto"/>
        <w:ind w:firstLine="284"/>
        <w:rPr>
          <w:sz w:val="21"/>
          <w:szCs w:val="21"/>
        </w:rPr>
      </w:pPr>
      <w:r>
        <w:rPr>
          <w:sz w:val="21"/>
          <w:szCs w:val="21"/>
        </w:rPr>
        <w:t>nr telefonu</w:t>
      </w:r>
      <w:r>
        <w:rPr>
          <w:sz w:val="21"/>
          <w:szCs w:val="21"/>
        </w:rPr>
        <w:tab/>
        <w:t>...................................................</w:t>
      </w:r>
    </w:p>
    <w:p w:rsidR="00E83709" w:rsidRPr="007C2DFE" w:rsidRDefault="00E83709" w:rsidP="00E83709">
      <w:pPr>
        <w:shd w:val="clear" w:color="auto" w:fill="F2F2F2"/>
        <w:spacing w:line="276" w:lineRule="auto"/>
        <w:ind w:firstLine="284"/>
        <w:rPr>
          <w:sz w:val="21"/>
          <w:szCs w:val="21"/>
          <w:lang w:val="en-US"/>
        </w:rPr>
      </w:pPr>
      <w:r w:rsidRPr="007C2DFE">
        <w:rPr>
          <w:sz w:val="21"/>
          <w:szCs w:val="21"/>
          <w:lang w:val="en-US"/>
        </w:rPr>
        <w:t xml:space="preserve">nr </w:t>
      </w:r>
      <w:proofErr w:type="spellStart"/>
      <w:r w:rsidRPr="007C2DFE">
        <w:rPr>
          <w:sz w:val="21"/>
          <w:szCs w:val="21"/>
          <w:lang w:val="en-US"/>
        </w:rPr>
        <w:t>faksu</w:t>
      </w:r>
      <w:proofErr w:type="spellEnd"/>
      <w:r w:rsidRPr="007C2DFE">
        <w:rPr>
          <w:sz w:val="21"/>
          <w:szCs w:val="21"/>
          <w:lang w:val="en-US"/>
        </w:rPr>
        <w:tab/>
        <w:t>...................................................</w:t>
      </w:r>
    </w:p>
    <w:p w:rsidR="00E83709" w:rsidRPr="007C2DFE" w:rsidRDefault="00E83709" w:rsidP="00E83709">
      <w:pPr>
        <w:shd w:val="clear" w:color="auto" w:fill="F2F2F2"/>
        <w:spacing w:line="276" w:lineRule="auto"/>
        <w:ind w:firstLine="284"/>
        <w:rPr>
          <w:sz w:val="21"/>
          <w:szCs w:val="21"/>
          <w:lang w:val="en-US"/>
        </w:rPr>
      </w:pPr>
      <w:r w:rsidRPr="007C2DFE">
        <w:rPr>
          <w:sz w:val="21"/>
          <w:szCs w:val="21"/>
          <w:lang w:val="en-US"/>
        </w:rPr>
        <w:t>e-mail   ……………………………..</w:t>
      </w:r>
    </w:p>
    <w:p w:rsidR="004C1757" w:rsidRPr="007C2DFE" w:rsidRDefault="004C1757" w:rsidP="004C1757">
      <w:pPr>
        <w:shd w:val="clear" w:color="auto" w:fill="F2F2F2"/>
        <w:spacing w:line="276" w:lineRule="auto"/>
        <w:ind w:firstLine="284"/>
        <w:rPr>
          <w:sz w:val="21"/>
          <w:szCs w:val="21"/>
          <w:lang w:val="en-US"/>
        </w:rPr>
      </w:pPr>
      <w:r w:rsidRPr="007C2DFE">
        <w:rPr>
          <w:sz w:val="21"/>
          <w:szCs w:val="21"/>
          <w:lang w:val="en-US"/>
        </w:rPr>
        <w:t>KRS/</w:t>
      </w:r>
      <w:proofErr w:type="spellStart"/>
      <w:r w:rsidRPr="007C2DFE">
        <w:rPr>
          <w:sz w:val="21"/>
          <w:szCs w:val="21"/>
          <w:lang w:val="en-US"/>
        </w:rPr>
        <w:t>CEiDG</w:t>
      </w:r>
      <w:proofErr w:type="spellEnd"/>
      <w:r w:rsidRPr="007C2DFE">
        <w:rPr>
          <w:sz w:val="21"/>
          <w:szCs w:val="21"/>
          <w:lang w:val="en-US"/>
        </w:rPr>
        <w:t>……………………………………</w:t>
      </w:r>
    </w:p>
    <w:p w:rsidR="00E83709" w:rsidRDefault="00E83709" w:rsidP="00E83709">
      <w:pPr>
        <w:shd w:val="clear" w:color="auto" w:fill="F2F2F2"/>
        <w:spacing w:line="276" w:lineRule="auto"/>
        <w:ind w:firstLine="284"/>
        <w:rPr>
          <w:sz w:val="21"/>
          <w:szCs w:val="21"/>
        </w:rPr>
      </w:pPr>
      <w:r>
        <w:rPr>
          <w:sz w:val="21"/>
          <w:szCs w:val="21"/>
        </w:rPr>
        <w:t xml:space="preserve">dane osoby upoważnionej do kontaktowania się </w:t>
      </w:r>
      <w:r w:rsidR="006125B3">
        <w:rPr>
          <w:sz w:val="21"/>
          <w:szCs w:val="21"/>
        </w:rPr>
        <w:t xml:space="preserve">z Zamawiającym: </w:t>
      </w:r>
      <w:r>
        <w:rPr>
          <w:sz w:val="21"/>
          <w:szCs w:val="21"/>
        </w:rPr>
        <w:t>...........................</w:t>
      </w:r>
      <w:r w:rsidR="006125B3">
        <w:rPr>
          <w:sz w:val="21"/>
          <w:szCs w:val="21"/>
        </w:rPr>
        <w:t>.............................</w:t>
      </w:r>
    </w:p>
    <w:p w:rsidR="00FB6809" w:rsidRDefault="00FB6809" w:rsidP="00FB6809">
      <w:pPr>
        <w:pStyle w:val="Nagwek2"/>
        <w:spacing w:after="120"/>
        <w:rPr>
          <w:color w:val="auto"/>
          <w:sz w:val="22"/>
          <w:szCs w:val="22"/>
        </w:rPr>
      </w:pPr>
    </w:p>
    <w:p w:rsidR="00FB6809" w:rsidRDefault="00FB6809" w:rsidP="00FB6809">
      <w:pPr>
        <w:pStyle w:val="Nagwek2"/>
        <w:spacing w:after="120"/>
        <w:rPr>
          <w:caps/>
          <w:color w:val="auto"/>
          <w:sz w:val="22"/>
          <w:szCs w:val="22"/>
        </w:rPr>
      </w:pPr>
      <w:r w:rsidRPr="00B7436D">
        <w:rPr>
          <w:color w:val="auto"/>
          <w:sz w:val="22"/>
          <w:szCs w:val="22"/>
        </w:rPr>
        <w:t>OFERTA W</w:t>
      </w:r>
      <w:r w:rsidRPr="00B7436D">
        <w:rPr>
          <w:caps/>
          <w:color w:val="auto"/>
          <w:sz w:val="22"/>
          <w:szCs w:val="22"/>
        </w:rPr>
        <w:t xml:space="preserve"> Y K O N A W C Y </w:t>
      </w:r>
    </w:p>
    <w:p w:rsidR="00B83CF7" w:rsidRPr="00B83CF7" w:rsidRDefault="00B83CF7" w:rsidP="00B83CF7"/>
    <w:p w:rsidR="00B83CF7" w:rsidRPr="000877C1" w:rsidRDefault="00FB6809" w:rsidP="00BA641C">
      <w:pPr>
        <w:spacing w:after="120"/>
        <w:jc w:val="both"/>
        <w:rPr>
          <w:b/>
        </w:rPr>
      </w:pPr>
      <w:r w:rsidRPr="00E83C26">
        <w:rPr>
          <w:b/>
          <w:sz w:val="22"/>
          <w:szCs w:val="22"/>
        </w:rPr>
        <w:t xml:space="preserve">Oferujemy sprzedaż wraz z </w:t>
      </w:r>
      <w:r w:rsidRPr="00E83C26">
        <w:rPr>
          <w:rFonts w:eastAsia="Times New Roman,Bold"/>
          <w:b/>
          <w:sz w:val="22"/>
          <w:szCs w:val="22"/>
        </w:rPr>
        <w:t xml:space="preserve">dostawą </w:t>
      </w:r>
      <w:r w:rsidR="00E83C26" w:rsidRPr="00E83C26">
        <w:rPr>
          <w:b/>
          <w:color w:val="000000"/>
          <w:sz w:val="22"/>
          <w:szCs w:val="22"/>
        </w:rPr>
        <w:t>sprzętu</w:t>
      </w:r>
      <w:r w:rsidR="00275CEA">
        <w:rPr>
          <w:b/>
          <w:color w:val="000000"/>
          <w:sz w:val="22"/>
          <w:szCs w:val="22"/>
        </w:rPr>
        <w:t xml:space="preserve"> komputerowego, fotograficznego, RTV oraz oprogramowania</w:t>
      </w:r>
      <w:r w:rsidR="00E83C26" w:rsidRPr="00E83C26">
        <w:rPr>
          <w:b/>
          <w:color w:val="000000"/>
          <w:sz w:val="22"/>
          <w:szCs w:val="22"/>
        </w:rPr>
        <w:t xml:space="preserve"> </w:t>
      </w:r>
      <w:r w:rsidRPr="00E83C26">
        <w:rPr>
          <w:b/>
          <w:sz w:val="22"/>
          <w:szCs w:val="22"/>
        </w:rPr>
        <w:t xml:space="preserve">na warunkach i zasadach określonych w </w:t>
      </w:r>
      <w:proofErr w:type="spellStart"/>
      <w:r w:rsidRPr="00E83C26">
        <w:rPr>
          <w:b/>
          <w:sz w:val="22"/>
          <w:szCs w:val="22"/>
        </w:rPr>
        <w:t>SIWZ</w:t>
      </w:r>
      <w:proofErr w:type="spellEnd"/>
      <w:r w:rsidRPr="00E83C26">
        <w:rPr>
          <w:b/>
          <w:sz w:val="22"/>
          <w:szCs w:val="22"/>
        </w:rPr>
        <w:t xml:space="preserve"> po łącznej cenie</w:t>
      </w:r>
      <w:r w:rsidRPr="00E83C26">
        <w:rPr>
          <w:b/>
        </w:rPr>
        <w:t>:</w:t>
      </w:r>
    </w:p>
    <w:p w:rsidR="00FB51D8" w:rsidRPr="00FB51D8" w:rsidRDefault="00E83C26" w:rsidP="00FB51D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Cena dla części I:</w:t>
      </w:r>
    </w:p>
    <w:p w:rsidR="00FB51D8" w:rsidRPr="00E83C26" w:rsidRDefault="00FB51D8" w:rsidP="00FB51D8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:rsidR="00FB51D8" w:rsidRPr="00E83C26" w:rsidRDefault="00FB51D8" w:rsidP="00FB51D8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cena netto słownie:</w:t>
      </w:r>
      <w:r w:rsidRPr="00E83C26">
        <w:rPr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FB51D8" w:rsidRPr="00E83C26" w:rsidRDefault="00FB51D8" w:rsidP="00FB51D8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:rsidR="00FB51D8" w:rsidRPr="00E83C26" w:rsidRDefault="00FB51D8" w:rsidP="00FB51D8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(cena brutto słownie:</w:t>
      </w:r>
      <w:r w:rsidRPr="00E83C26">
        <w:rPr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:rsidR="00E83C26" w:rsidRPr="000877C1" w:rsidRDefault="006A156E" w:rsidP="006A156E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Termin realizacji:………… (w dniach – nie więcej niż 30 dni),</w:t>
      </w:r>
    </w:p>
    <w:p w:rsidR="00E83C26" w:rsidRPr="00FB51D8" w:rsidRDefault="00E83C26" w:rsidP="00E83C26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Cena dla części II:</w:t>
      </w:r>
    </w:p>
    <w:p w:rsidR="00E83C26" w:rsidRPr="00E83C26" w:rsidRDefault="00E83C26" w:rsidP="00E83C26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:rsidR="00E83C26" w:rsidRPr="00E83C26" w:rsidRDefault="00E83C26" w:rsidP="00E83C26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cena netto słownie:</w:t>
      </w:r>
      <w:r w:rsidRPr="00E83C26">
        <w:rPr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E83C26" w:rsidRPr="00E83C26" w:rsidRDefault="00E83C26" w:rsidP="00E83C26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:rsidR="00E83C26" w:rsidRPr="00E83C26" w:rsidRDefault="00E83C26" w:rsidP="00E83C26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(cena brutto słownie:</w:t>
      </w:r>
      <w:r w:rsidRPr="00E83C26">
        <w:rPr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:rsidR="006A156E" w:rsidRDefault="00E83C26" w:rsidP="00FB51D8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Termin realizacji:………… (w dniach – nie więcej niż 30 dni),</w:t>
      </w:r>
    </w:p>
    <w:p w:rsidR="00275CEA" w:rsidRPr="00FB51D8" w:rsidRDefault="00275CEA" w:rsidP="00275CEA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Cena dla części III:</w:t>
      </w:r>
    </w:p>
    <w:p w:rsidR="00275CEA" w:rsidRPr="00E83C26" w:rsidRDefault="00275CEA" w:rsidP="00275CEA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:rsidR="00275CEA" w:rsidRPr="00E83C26" w:rsidRDefault="00275CEA" w:rsidP="00275CEA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cena netto słownie:</w:t>
      </w:r>
      <w:r w:rsidRPr="00E83C26">
        <w:rPr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275CEA" w:rsidRPr="00E83C26" w:rsidRDefault="00275CEA" w:rsidP="00275CEA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:rsidR="00275CEA" w:rsidRPr="00E83C26" w:rsidRDefault="00275CEA" w:rsidP="00275CEA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(cena brutto słownie:</w:t>
      </w:r>
      <w:r w:rsidRPr="00E83C26">
        <w:rPr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:rsidR="00275CEA" w:rsidRDefault="00275CEA" w:rsidP="00275CEA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Termin realizacji:………… (w dniach – nie więcej niż 30 dni),</w:t>
      </w:r>
    </w:p>
    <w:p w:rsidR="00275CEA" w:rsidRPr="00FB51D8" w:rsidRDefault="00275CEA" w:rsidP="00275CEA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Cena dla części IV:</w:t>
      </w:r>
    </w:p>
    <w:p w:rsidR="00275CEA" w:rsidRPr="00E83C26" w:rsidRDefault="00275CEA" w:rsidP="00275CEA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:rsidR="00275CEA" w:rsidRPr="00E83C26" w:rsidRDefault="00275CEA" w:rsidP="00275CEA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cena netto słownie:</w:t>
      </w:r>
      <w:r w:rsidRPr="00E83C26">
        <w:rPr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:rsidR="00275CEA" w:rsidRPr="00E83C26" w:rsidRDefault="00275CEA" w:rsidP="00275CEA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:rsidR="00275CEA" w:rsidRPr="00E83C26" w:rsidRDefault="00275CEA" w:rsidP="00275CEA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(cena brutto słownie:</w:t>
      </w:r>
      <w:r w:rsidRPr="00E83C26">
        <w:rPr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:rsidR="00275CEA" w:rsidRDefault="00275CEA" w:rsidP="00FB51D8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 w:rsidRPr="00E83C26">
        <w:rPr>
          <w:sz w:val="22"/>
          <w:szCs w:val="22"/>
          <w:lang w:eastAsia="pl-PL"/>
        </w:rPr>
        <w:t>Termin realizacji:………… (w dniach – nie więcej niż 30 dni),</w:t>
      </w:r>
    </w:p>
    <w:p w:rsidR="00E83C26" w:rsidRDefault="00E83C26" w:rsidP="00FB51D8">
      <w:pPr>
        <w:pStyle w:val="Tekstpodstawowy21"/>
        <w:spacing w:after="12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Zamawiający udziela ........ miesięc</w:t>
      </w:r>
      <w:r w:rsidR="00275CEA">
        <w:rPr>
          <w:sz w:val="22"/>
          <w:szCs w:val="22"/>
          <w:lang w:eastAsia="pl-PL"/>
        </w:rPr>
        <w:t>y gwarancji na oferowany sprzęt (min. 36 m-</w:t>
      </w:r>
      <w:proofErr w:type="spellStart"/>
      <w:r w:rsidR="00275CEA">
        <w:rPr>
          <w:sz w:val="22"/>
          <w:szCs w:val="22"/>
          <w:lang w:eastAsia="pl-PL"/>
        </w:rPr>
        <w:t>cy</w:t>
      </w:r>
      <w:proofErr w:type="spellEnd"/>
      <w:r w:rsidR="00275CEA">
        <w:rPr>
          <w:sz w:val="22"/>
          <w:szCs w:val="22"/>
          <w:lang w:eastAsia="pl-PL"/>
        </w:rPr>
        <w:t>).</w:t>
      </w:r>
    </w:p>
    <w:p w:rsidR="00F71079" w:rsidRPr="000A1503" w:rsidRDefault="00F71079" w:rsidP="00F71079">
      <w:pPr>
        <w:pStyle w:val="Tekstpodstawowy21"/>
        <w:spacing w:after="120"/>
        <w:jc w:val="both"/>
        <w:rPr>
          <w:b/>
          <w:sz w:val="22"/>
          <w:szCs w:val="22"/>
        </w:rPr>
      </w:pPr>
      <w:r w:rsidRPr="000A1503">
        <w:rPr>
          <w:sz w:val="22"/>
          <w:szCs w:val="22"/>
        </w:rPr>
        <w:lastRenderedPageBreak/>
        <w:t xml:space="preserve">Czy wybór oferty będzie prowadził do powstania obowiązku podatkowego po stronie Zamawiającego  </w:t>
      </w:r>
      <w:r w:rsidRPr="000A1503">
        <w:rPr>
          <w:b/>
          <w:sz w:val="22"/>
          <w:szCs w:val="22"/>
        </w:rPr>
        <w:t>TAK/NIE*</w:t>
      </w:r>
      <w:r>
        <w:rPr>
          <w:sz w:val="22"/>
          <w:szCs w:val="22"/>
        </w:rPr>
        <w:t>.</w:t>
      </w:r>
    </w:p>
    <w:p w:rsidR="00BA641C" w:rsidRPr="000A1503" w:rsidRDefault="00F71079" w:rsidP="00F71079">
      <w:pPr>
        <w:pStyle w:val="Tekstpodstawowy21"/>
        <w:spacing w:after="120"/>
        <w:jc w:val="both"/>
        <w:rPr>
          <w:sz w:val="22"/>
          <w:szCs w:val="22"/>
        </w:rPr>
      </w:pPr>
      <w:r w:rsidRPr="000A1503">
        <w:rPr>
          <w:sz w:val="22"/>
          <w:szCs w:val="22"/>
        </w:rPr>
        <w:t xml:space="preserve">Jeżeli Wykonawca wskaże </w:t>
      </w:r>
      <w:r w:rsidRPr="000A1503">
        <w:rPr>
          <w:b/>
          <w:sz w:val="22"/>
          <w:szCs w:val="22"/>
        </w:rPr>
        <w:t>TAK</w:t>
      </w:r>
      <w:r w:rsidRPr="000A1503">
        <w:rPr>
          <w:sz w:val="22"/>
          <w:szCs w:val="22"/>
        </w:rPr>
        <w:t xml:space="preserve"> (powstanie obowiązek podatkowy u Zamawiającego) Wykonawca wskazuje rodzaj towaru/usługi której ten obowiązek dotyczy ……………………………. (nazwa towaru/usługi).</w:t>
      </w:r>
    </w:p>
    <w:p w:rsidR="00FD7A48" w:rsidRPr="00392F04" w:rsidRDefault="00392F04" w:rsidP="00017A74">
      <w:pPr>
        <w:pStyle w:val="Tekstpodstawowy21"/>
        <w:spacing w:after="120"/>
        <w:jc w:val="both"/>
        <w:rPr>
          <w:sz w:val="16"/>
          <w:szCs w:val="16"/>
        </w:rPr>
      </w:pPr>
      <w:r w:rsidRPr="00392F04">
        <w:rPr>
          <w:sz w:val="16"/>
          <w:szCs w:val="16"/>
        </w:rPr>
        <w:t>*Niepotrzebne skreślić</w:t>
      </w:r>
    </w:p>
    <w:p w:rsidR="00242894" w:rsidRPr="00392F04" w:rsidRDefault="0029431F" w:rsidP="004F41C0">
      <w:pPr>
        <w:numPr>
          <w:ilvl w:val="0"/>
          <w:numId w:val="22"/>
        </w:numPr>
        <w:jc w:val="both"/>
        <w:rPr>
          <w:sz w:val="22"/>
          <w:szCs w:val="22"/>
        </w:rPr>
      </w:pPr>
      <w:r w:rsidRPr="002441AF">
        <w:rPr>
          <w:sz w:val="22"/>
          <w:szCs w:val="22"/>
        </w:rPr>
        <w:t xml:space="preserve">Oświadczamy, że </w:t>
      </w:r>
      <w:r w:rsidRPr="002441AF">
        <w:rPr>
          <w:b/>
          <w:sz w:val="22"/>
          <w:szCs w:val="22"/>
        </w:rPr>
        <w:t>jesteśmy/nie jesteśmy</w:t>
      </w:r>
      <w:r w:rsidRPr="002441AF">
        <w:rPr>
          <w:rStyle w:val="Odwoanieprzypisudolnego"/>
          <w:b/>
          <w:sz w:val="22"/>
          <w:szCs w:val="22"/>
        </w:rPr>
        <w:footnoteReference w:id="1"/>
      </w:r>
      <w:r w:rsidRPr="002441AF">
        <w:rPr>
          <w:sz w:val="22"/>
          <w:szCs w:val="22"/>
        </w:rPr>
        <w:t xml:space="preserve"> mikroprzedsiębiorstwem, bądź małym lub średnim przedsiębiorstwem</w:t>
      </w:r>
      <w:r w:rsidRPr="002441AF">
        <w:rPr>
          <w:rStyle w:val="Odwoanieprzypisudolnego"/>
          <w:sz w:val="22"/>
          <w:szCs w:val="22"/>
        </w:rPr>
        <w:footnoteReference w:id="2"/>
      </w:r>
      <w:r w:rsidRPr="002441AF">
        <w:rPr>
          <w:sz w:val="22"/>
          <w:szCs w:val="22"/>
        </w:rPr>
        <w:t>.</w:t>
      </w:r>
    </w:p>
    <w:p w:rsidR="00E83709" w:rsidRDefault="00E83709" w:rsidP="000E1A7E">
      <w:pPr>
        <w:numPr>
          <w:ilvl w:val="0"/>
          <w:numId w:val="17"/>
        </w:numPr>
        <w:shd w:val="clear" w:color="auto" w:fill="FFFFFF"/>
        <w:suppressAutoHyphens/>
        <w:autoSpaceDE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Oświadczamy, iż zaakceptowaliśmy termin re</w:t>
      </w:r>
      <w:r>
        <w:rPr>
          <w:sz w:val="22"/>
          <w:szCs w:val="22"/>
        </w:rPr>
        <w:t xml:space="preserve">alizacji przedmiotu umowy wskazany </w:t>
      </w:r>
      <w:r>
        <w:rPr>
          <w:sz w:val="22"/>
          <w:szCs w:val="22"/>
        </w:rPr>
        <w:br/>
        <w:t>w cz</w:t>
      </w:r>
      <w:r w:rsidR="00E83C26">
        <w:rPr>
          <w:sz w:val="22"/>
          <w:szCs w:val="22"/>
        </w:rPr>
        <w:t xml:space="preserve">ęści IV </w:t>
      </w:r>
      <w:proofErr w:type="spellStart"/>
      <w:r w:rsidR="00E83C26">
        <w:rPr>
          <w:sz w:val="22"/>
          <w:szCs w:val="22"/>
        </w:rPr>
        <w:t>SIWZ</w:t>
      </w:r>
      <w:proofErr w:type="spellEnd"/>
      <w:r>
        <w:rPr>
          <w:sz w:val="22"/>
          <w:szCs w:val="22"/>
        </w:rPr>
        <w:t>.</w:t>
      </w:r>
    </w:p>
    <w:p w:rsidR="00E83709" w:rsidRDefault="00E83709" w:rsidP="000E1A7E">
      <w:pPr>
        <w:pStyle w:val="Tekstpodstawowy21"/>
        <w:numPr>
          <w:ilvl w:val="0"/>
          <w:numId w:val="17"/>
        </w:num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Oświadczamy, że zapoznaliśmy się ze Specyfikacją Istotnych Warunków Zamówienia i nie wnosimy do niej zastrzeżeń oraz zdobyliśmy konieczne informacje do przygotowania oferty.</w:t>
      </w:r>
    </w:p>
    <w:p w:rsidR="00E4696D" w:rsidRDefault="00E83709" w:rsidP="000E1A7E">
      <w:pPr>
        <w:pStyle w:val="Tekstpodstawowy21"/>
        <w:numPr>
          <w:ilvl w:val="0"/>
          <w:numId w:val="17"/>
        </w:num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Oświadczamy, że jesteśmy związani niniejszą ofertą na czas wskazany w Specyfikacji Istotnych Warunków Zamówienia.</w:t>
      </w:r>
    </w:p>
    <w:p w:rsidR="00E83709" w:rsidRPr="00F639C8" w:rsidRDefault="00E83709" w:rsidP="00F639C8">
      <w:pPr>
        <w:pStyle w:val="Tekstpodstawowy21"/>
        <w:numPr>
          <w:ilvl w:val="0"/>
          <w:numId w:val="17"/>
        </w:numPr>
        <w:shd w:val="clear" w:color="auto" w:fill="FFFFFF"/>
        <w:jc w:val="both"/>
        <w:rPr>
          <w:sz w:val="22"/>
          <w:szCs w:val="22"/>
        </w:rPr>
      </w:pPr>
      <w:r w:rsidRPr="00E4696D">
        <w:rPr>
          <w:sz w:val="22"/>
          <w:szCs w:val="22"/>
        </w:rPr>
        <w:t xml:space="preserve">Oświadczamy, że zawarty w Specyfikacji Istotnych Warunków Zamówienia wzór umowy został przez nas zaakceptowany i zobowiązujemy się w przypadku wyboru naszej oferty do zawarcia </w:t>
      </w:r>
      <w:r w:rsidRPr="002441AF">
        <w:rPr>
          <w:sz w:val="22"/>
          <w:szCs w:val="22"/>
        </w:rPr>
        <w:t xml:space="preserve">umowy w miejscu i terminie wyznaczonym przez Zamawiającego. </w:t>
      </w:r>
    </w:p>
    <w:p w:rsidR="00242894" w:rsidRPr="002441AF" w:rsidRDefault="00242894" w:rsidP="000E1A7E">
      <w:pPr>
        <w:pStyle w:val="Tekstpodstawowy21"/>
        <w:shd w:val="clear" w:color="auto" w:fill="FFFFFF"/>
        <w:jc w:val="both"/>
        <w:rPr>
          <w:sz w:val="22"/>
          <w:szCs w:val="22"/>
        </w:rPr>
      </w:pPr>
    </w:p>
    <w:p w:rsidR="00E83709" w:rsidRPr="002441AF" w:rsidRDefault="00E83709" w:rsidP="000E1A7E">
      <w:pPr>
        <w:pStyle w:val="Zwykytekst1"/>
        <w:numPr>
          <w:ilvl w:val="0"/>
          <w:numId w:val="17"/>
        </w:numPr>
        <w:shd w:val="clear" w:color="auto" w:fill="FFFFFF"/>
        <w:autoSpaceDE w:val="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>Oświadczamy, iż zamierzamy zlecić podwykonawcy następujące części zamówienia</w:t>
      </w:r>
    </w:p>
    <w:p w:rsidR="00E83709" w:rsidRPr="002441AF" w:rsidRDefault="00E83709" w:rsidP="000E1A7E">
      <w:pPr>
        <w:pStyle w:val="Zwykytekst1"/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 xml:space="preserve">(wypełnić tylko w przypadku realizacji zamówienia przy udziale podwykonawców) </w:t>
      </w:r>
    </w:p>
    <w:p w:rsidR="00E83709" w:rsidRDefault="006125B3" w:rsidP="000E1A7E">
      <w:pPr>
        <w:pStyle w:val="Zwykytekst1"/>
        <w:numPr>
          <w:ilvl w:val="5"/>
          <w:numId w:val="18"/>
        </w:numPr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 xml:space="preserve">         </w:t>
      </w:r>
      <w:r w:rsidR="00E83709" w:rsidRPr="002441AF">
        <w:rPr>
          <w:rFonts w:ascii="Times New Roman" w:hAnsi="Times New Roman"/>
          <w:sz w:val="22"/>
          <w:szCs w:val="22"/>
        </w:rPr>
        <w:t>część …………………………………</w:t>
      </w:r>
      <w:r w:rsidR="00D83568" w:rsidRPr="002441AF">
        <w:rPr>
          <w:rFonts w:ascii="Times New Roman" w:hAnsi="Times New Roman"/>
          <w:sz w:val="22"/>
          <w:szCs w:val="22"/>
        </w:rPr>
        <w:t xml:space="preserve"> nazwa podwykonawcy ………………..</w:t>
      </w:r>
    </w:p>
    <w:p w:rsidR="00E83C26" w:rsidRDefault="00E83C26" w:rsidP="00E83C26">
      <w:pPr>
        <w:pStyle w:val="Zwykytekst1"/>
        <w:numPr>
          <w:ilvl w:val="5"/>
          <w:numId w:val="18"/>
        </w:numPr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>część ………………………………… nazwa podwykonawcy ………………..</w:t>
      </w:r>
    </w:p>
    <w:p w:rsidR="00275CEA" w:rsidRDefault="00275CEA" w:rsidP="00275CEA">
      <w:pPr>
        <w:pStyle w:val="Zwykytekst1"/>
        <w:numPr>
          <w:ilvl w:val="5"/>
          <w:numId w:val="18"/>
        </w:numPr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</w:t>
      </w:r>
      <w:r w:rsidRPr="002441AF">
        <w:rPr>
          <w:rFonts w:ascii="Times New Roman" w:hAnsi="Times New Roman"/>
          <w:sz w:val="22"/>
          <w:szCs w:val="22"/>
        </w:rPr>
        <w:t>część ………………………………… nazwa podwykonawcy ………………..</w:t>
      </w:r>
    </w:p>
    <w:p w:rsidR="009479D8" w:rsidRPr="00275CEA" w:rsidRDefault="00275CEA" w:rsidP="00E518BD">
      <w:pPr>
        <w:pStyle w:val="Zwykytekst1"/>
        <w:numPr>
          <w:ilvl w:val="5"/>
          <w:numId w:val="18"/>
        </w:numPr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>część ………………………………… nazwa podwykonawcy ………………..</w:t>
      </w:r>
    </w:p>
    <w:p w:rsidR="00E83709" w:rsidRDefault="00E83709" w:rsidP="000E1A7E">
      <w:pPr>
        <w:pStyle w:val="Zwykytekst1"/>
        <w:numPr>
          <w:ilvl w:val="0"/>
          <w:numId w:val="17"/>
        </w:numPr>
        <w:shd w:val="clear" w:color="auto" w:fill="FFFFFF"/>
        <w:autoSpaceDE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2441AF">
        <w:rPr>
          <w:rFonts w:ascii="Times New Roman" w:hAnsi="Times New Roman"/>
          <w:sz w:val="22"/>
          <w:szCs w:val="22"/>
        </w:rPr>
        <w:t xml:space="preserve">Integralną część niniejszej oferty stanowią dokumenty wymagane treścią rozdziału IX </w:t>
      </w:r>
      <w:proofErr w:type="spellStart"/>
      <w:r w:rsidRPr="002441AF">
        <w:rPr>
          <w:rFonts w:ascii="Times New Roman" w:hAnsi="Times New Roman"/>
          <w:sz w:val="22"/>
          <w:szCs w:val="22"/>
        </w:rPr>
        <w:t>SIWZ</w:t>
      </w:r>
      <w:proofErr w:type="spellEnd"/>
      <w:r w:rsidRPr="002441AF">
        <w:rPr>
          <w:rFonts w:ascii="Times New Roman" w:hAnsi="Times New Roman"/>
          <w:sz w:val="22"/>
          <w:szCs w:val="22"/>
        </w:rPr>
        <w:t>.</w:t>
      </w:r>
    </w:p>
    <w:p w:rsidR="00E518BD" w:rsidRDefault="00E518BD" w:rsidP="00E518BD">
      <w:pPr>
        <w:pStyle w:val="Zwykytekst1"/>
        <w:shd w:val="clear" w:color="auto" w:fill="FFFFFF"/>
        <w:autoSpaceDE w:val="0"/>
        <w:spacing w:after="120"/>
        <w:ind w:left="720"/>
        <w:jc w:val="both"/>
        <w:rPr>
          <w:rFonts w:ascii="Times New Roman" w:hAnsi="Times New Roman"/>
          <w:sz w:val="22"/>
          <w:szCs w:val="22"/>
        </w:rPr>
      </w:pPr>
    </w:p>
    <w:p w:rsidR="00E518BD" w:rsidRPr="002441AF" w:rsidRDefault="00E518BD" w:rsidP="00E518BD">
      <w:pPr>
        <w:pStyle w:val="Zwykytekst1"/>
        <w:shd w:val="clear" w:color="auto" w:fill="FFFFFF"/>
        <w:autoSpaceDE w:val="0"/>
        <w:spacing w:after="120"/>
        <w:ind w:left="720"/>
        <w:jc w:val="both"/>
        <w:rPr>
          <w:rFonts w:ascii="Times New Roman" w:hAnsi="Times New Roman"/>
          <w:sz w:val="22"/>
          <w:szCs w:val="22"/>
        </w:rPr>
      </w:pPr>
    </w:p>
    <w:p w:rsidR="00E83709" w:rsidRPr="002441AF" w:rsidRDefault="00E83709" w:rsidP="000E1A7E">
      <w:pPr>
        <w:shd w:val="clear" w:color="auto" w:fill="FFFFFF"/>
        <w:tabs>
          <w:tab w:val="right" w:pos="284"/>
          <w:tab w:val="left" w:pos="408"/>
        </w:tabs>
        <w:autoSpaceDE w:val="0"/>
        <w:spacing w:line="480" w:lineRule="auto"/>
        <w:ind w:firstLine="284"/>
        <w:jc w:val="both"/>
        <w:rPr>
          <w:sz w:val="22"/>
          <w:szCs w:val="22"/>
        </w:rPr>
      </w:pPr>
      <w:r w:rsidRPr="002441AF">
        <w:rPr>
          <w:sz w:val="22"/>
          <w:szCs w:val="22"/>
        </w:rPr>
        <w:t xml:space="preserve">……………………… dnia …………………… </w:t>
      </w:r>
    </w:p>
    <w:p w:rsidR="00E83709" w:rsidRDefault="00E83709" w:rsidP="000E1A7E">
      <w:pPr>
        <w:shd w:val="clear" w:color="auto" w:fill="FFFFFF"/>
        <w:tabs>
          <w:tab w:val="right" w:pos="284"/>
          <w:tab w:val="left" w:pos="408"/>
        </w:tabs>
        <w:autoSpaceDE w:val="0"/>
        <w:ind w:firstLine="284"/>
        <w:jc w:val="right"/>
      </w:pPr>
      <w:r>
        <w:t>……………………………………………………..</w:t>
      </w:r>
    </w:p>
    <w:p w:rsidR="00E83709" w:rsidRDefault="00E83709" w:rsidP="000E1A7E">
      <w:pPr>
        <w:shd w:val="clear" w:color="auto" w:fill="FFFFFF"/>
        <w:tabs>
          <w:tab w:val="right" w:pos="284"/>
          <w:tab w:val="left" w:pos="408"/>
        </w:tabs>
        <w:autoSpaceDE w:val="0"/>
        <w:ind w:firstLine="284"/>
        <w:jc w:val="right"/>
      </w:pPr>
      <w:r>
        <w:t>(podpis osoby upoważnionej do reprezentacji)</w:t>
      </w:r>
    </w:p>
    <w:p w:rsidR="00F92122" w:rsidRDefault="00F92122" w:rsidP="00AC2CF5">
      <w:pPr>
        <w:tabs>
          <w:tab w:val="right" w:pos="9072"/>
        </w:tabs>
        <w:jc w:val="right"/>
        <w:rPr>
          <w:sz w:val="22"/>
          <w:szCs w:val="22"/>
        </w:rPr>
      </w:pPr>
    </w:p>
    <w:p w:rsidR="00F92122" w:rsidRDefault="00F92122" w:rsidP="00AC2CF5">
      <w:pPr>
        <w:tabs>
          <w:tab w:val="right" w:pos="9072"/>
        </w:tabs>
        <w:jc w:val="right"/>
        <w:rPr>
          <w:sz w:val="22"/>
          <w:szCs w:val="22"/>
        </w:rPr>
      </w:pPr>
    </w:p>
    <w:p w:rsidR="00F92122" w:rsidRDefault="00F92122" w:rsidP="00AC2CF5">
      <w:pPr>
        <w:tabs>
          <w:tab w:val="right" w:pos="9072"/>
        </w:tabs>
        <w:jc w:val="right"/>
        <w:rPr>
          <w:sz w:val="22"/>
          <w:szCs w:val="22"/>
        </w:rPr>
      </w:pPr>
    </w:p>
    <w:p w:rsidR="00F92122" w:rsidRDefault="00F92122" w:rsidP="00AC2CF5">
      <w:pPr>
        <w:tabs>
          <w:tab w:val="right" w:pos="9072"/>
        </w:tabs>
        <w:jc w:val="right"/>
        <w:rPr>
          <w:sz w:val="22"/>
          <w:szCs w:val="22"/>
        </w:rPr>
      </w:pPr>
    </w:p>
    <w:p w:rsidR="00F92122" w:rsidRDefault="00F92122" w:rsidP="00AC2CF5">
      <w:pPr>
        <w:tabs>
          <w:tab w:val="right" w:pos="9072"/>
        </w:tabs>
        <w:jc w:val="right"/>
        <w:rPr>
          <w:sz w:val="22"/>
          <w:szCs w:val="22"/>
        </w:rPr>
      </w:pPr>
    </w:p>
    <w:p w:rsidR="00F92122" w:rsidRDefault="00F92122" w:rsidP="00AC2CF5">
      <w:pPr>
        <w:tabs>
          <w:tab w:val="right" w:pos="9072"/>
        </w:tabs>
        <w:jc w:val="right"/>
        <w:rPr>
          <w:sz w:val="22"/>
          <w:szCs w:val="22"/>
        </w:rPr>
      </w:pPr>
    </w:p>
    <w:p w:rsidR="00F92122" w:rsidRDefault="00F92122" w:rsidP="00F92122">
      <w:pPr>
        <w:tabs>
          <w:tab w:val="right" w:pos="9072"/>
        </w:tabs>
        <w:rPr>
          <w:sz w:val="22"/>
          <w:szCs w:val="22"/>
        </w:rPr>
      </w:pPr>
    </w:p>
    <w:p w:rsidR="00F92122" w:rsidRDefault="00F92122" w:rsidP="00AC2CF5">
      <w:pPr>
        <w:tabs>
          <w:tab w:val="right" w:pos="9072"/>
        </w:tabs>
        <w:jc w:val="right"/>
        <w:rPr>
          <w:sz w:val="22"/>
          <w:szCs w:val="22"/>
        </w:rPr>
      </w:pPr>
    </w:p>
    <w:sectPr w:rsidR="00F92122" w:rsidSect="000051B1">
      <w:headerReference w:type="default" r:id="rId8"/>
      <w:footerReference w:type="even" r:id="rId9"/>
      <w:footerReference w:type="default" r:id="rId10"/>
      <w:type w:val="continuous"/>
      <w:pgSz w:w="11907" w:h="16839" w:code="9"/>
      <w:pgMar w:top="1418" w:right="1417" w:bottom="1134" w:left="1418" w:header="142" w:footer="1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EA7" w:rsidRDefault="00CF2EA7">
      <w:r>
        <w:separator/>
      </w:r>
    </w:p>
  </w:endnote>
  <w:endnote w:type="continuationSeparator" w:id="0">
    <w:p w:rsidR="00CF2EA7" w:rsidRDefault="00CF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BFE" w:rsidRDefault="00276BFE" w:rsidP="004837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17</w:t>
    </w:r>
    <w:r>
      <w:rPr>
        <w:rStyle w:val="Numerstrony"/>
      </w:rPr>
      <w:fldChar w:fldCharType="end"/>
    </w:r>
  </w:p>
  <w:p w:rsidR="00276BFE" w:rsidRDefault="00276BF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BFE" w:rsidRDefault="00766C0A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10241915</wp:posOffset>
              </wp:positionV>
              <wp:extent cx="7538085" cy="190500"/>
              <wp:effectExtent l="9525" t="7620" r="5715" b="1905"/>
              <wp:wrapNone/>
              <wp:docPr id="2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8085" cy="190500"/>
                        <a:chOff x="0" y="14970"/>
                        <a:chExt cx="12255" cy="300"/>
                      </a:xfrm>
                    </wpg:grpSpPr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775" w:rsidRDefault="005F6775">
                            <w:pPr>
                              <w:jc w:val="center"/>
                            </w:pPr>
                            <w:r w:rsidRPr="005F6775"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5F6775">
                              <w:fldChar w:fldCharType="separate"/>
                            </w:r>
                            <w:r w:rsidR="00656E0C" w:rsidRPr="00656E0C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Pr="005F6775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4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5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" o:spid="_x0000_s1026" style="position:absolute;margin-left:.75pt;margin-top:806.45pt;width:593.5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:rsidR="005F6775" w:rsidRDefault="005F6775">
                      <w:pPr>
                        <w:jc w:val="center"/>
                      </w:pPr>
                      <w:r w:rsidRPr="005F6775">
                        <w:fldChar w:fldCharType="begin"/>
                      </w:r>
                      <w:r>
                        <w:instrText>PAGE    \* MERGEFORMAT</w:instrText>
                      </w:r>
                      <w:r w:rsidRPr="005F6775">
                        <w:fldChar w:fldCharType="separate"/>
                      </w:r>
                      <w:r w:rsidR="00656E0C" w:rsidRPr="00656E0C">
                        <w:rPr>
                          <w:noProof/>
                          <w:color w:val="8C8C8C"/>
                        </w:rPr>
                        <w:t>1</w:t>
                      </w:r>
                      <w:r w:rsidRPr="005F6775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EA7" w:rsidRDefault="00CF2EA7">
      <w:r>
        <w:separator/>
      </w:r>
    </w:p>
  </w:footnote>
  <w:footnote w:type="continuationSeparator" w:id="0">
    <w:p w:rsidR="00CF2EA7" w:rsidRDefault="00CF2EA7">
      <w:r>
        <w:continuationSeparator/>
      </w:r>
    </w:p>
  </w:footnote>
  <w:footnote w:id="1">
    <w:p w:rsidR="00276BFE" w:rsidRPr="002441AF" w:rsidRDefault="00276BFE" w:rsidP="0029431F">
      <w:pPr>
        <w:pStyle w:val="Tekstprzypisudolnego"/>
      </w:pPr>
      <w:r w:rsidRPr="002441AF">
        <w:rPr>
          <w:rStyle w:val="Odwoanieprzypisudolnego"/>
        </w:rPr>
        <w:footnoteRef/>
      </w:r>
      <w:r w:rsidRPr="002441AF">
        <w:t xml:space="preserve"> Niewłaściwe skreślić. </w:t>
      </w:r>
    </w:p>
  </w:footnote>
  <w:footnote w:id="2">
    <w:p w:rsidR="00276BFE" w:rsidRPr="002441AF" w:rsidRDefault="00276BFE" w:rsidP="00392F04">
      <w:pPr>
        <w:pStyle w:val="Tekstprzypisudolnego"/>
        <w:jc w:val="both"/>
        <w:rPr>
          <w:rStyle w:val="DeltaViewInsertion"/>
          <w:b w:val="0"/>
          <w:i w:val="0"/>
        </w:rPr>
      </w:pPr>
      <w:r w:rsidRPr="002441AF">
        <w:rPr>
          <w:rStyle w:val="Odwoanieprzypisudolnego"/>
        </w:rPr>
        <w:footnoteRef/>
      </w:r>
      <w:r w:rsidRPr="002441AF">
        <w:t xml:space="preserve"> Por. </w:t>
      </w:r>
      <w:r w:rsidRPr="002441AF">
        <w:rPr>
          <w:rStyle w:val="DeltaViewInsertion"/>
          <w:b w:val="0"/>
          <w:i w:val="0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76BFE" w:rsidRPr="002441AF" w:rsidRDefault="00276BFE" w:rsidP="00392F04">
      <w:pPr>
        <w:pStyle w:val="Tekstprzypisudolnego"/>
        <w:ind w:hanging="12"/>
        <w:jc w:val="both"/>
        <w:rPr>
          <w:rStyle w:val="DeltaViewInsertion"/>
          <w:b w:val="0"/>
          <w:i w:val="0"/>
        </w:rPr>
      </w:pPr>
      <w:r w:rsidRPr="002441AF">
        <w:rPr>
          <w:rStyle w:val="DeltaViewInsertion"/>
          <w:i w:val="0"/>
        </w:rPr>
        <w:t>Mikroprzedsiębiorstwo:</w:t>
      </w:r>
      <w:r w:rsidRPr="002441AF">
        <w:rPr>
          <w:rStyle w:val="DeltaViewInsertion"/>
          <w:b w:val="0"/>
          <w:i w:val="0"/>
        </w:rPr>
        <w:t xml:space="preserve"> przedsiębiorstwo, które </w:t>
      </w:r>
      <w:r w:rsidRPr="002441AF">
        <w:rPr>
          <w:rStyle w:val="DeltaViewInsertion"/>
          <w:i w:val="0"/>
        </w:rPr>
        <w:t>zatrudnia mniej niż 10 osób</w:t>
      </w:r>
      <w:r w:rsidRPr="002441AF">
        <w:rPr>
          <w:rStyle w:val="DeltaViewInsertion"/>
          <w:b w:val="0"/>
          <w:i w:val="0"/>
        </w:rPr>
        <w:t xml:space="preserve"> i którego roczny obrót lub roczna suma bilansowa </w:t>
      </w:r>
      <w:r w:rsidRPr="002441AF">
        <w:rPr>
          <w:rStyle w:val="DeltaViewInsertion"/>
          <w:i w:val="0"/>
        </w:rPr>
        <w:t xml:space="preserve">nie przekracza 2 milionów </w:t>
      </w:r>
      <w:proofErr w:type="spellStart"/>
      <w:r w:rsidRPr="002441AF">
        <w:rPr>
          <w:rStyle w:val="DeltaViewInsertion"/>
          <w:i w:val="0"/>
        </w:rPr>
        <w:t>EUR</w:t>
      </w:r>
      <w:proofErr w:type="spellEnd"/>
      <w:r w:rsidRPr="002441AF">
        <w:rPr>
          <w:rStyle w:val="DeltaViewInsertion"/>
          <w:b w:val="0"/>
          <w:i w:val="0"/>
        </w:rPr>
        <w:t>.</w:t>
      </w:r>
    </w:p>
    <w:p w:rsidR="00276BFE" w:rsidRPr="002441AF" w:rsidRDefault="00276BFE" w:rsidP="00392F04">
      <w:pPr>
        <w:pStyle w:val="Tekstprzypisudolnego"/>
        <w:ind w:hanging="12"/>
        <w:jc w:val="both"/>
        <w:rPr>
          <w:rStyle w:val="DeltaViewInsertion"/>
          <w:b w:val="0"/>
          <w:i w:val="0"/>
        </w:rPr>
      </w:pPr>
      <w:r w:rsidRPr="002441AF">
        <w:rPr>
          <w:rStyle w:val="DeltaViewInsertion"/>
          <w:i w:val="0"/>
        </w:rPr>
        <w:t>Małe przedsiębiorstwo:</w:t>
      </w:r>
      <w:r w:rsidRPr="002441AF">
        <w:rPr>
          <w:rStyle w:val="DeltaViewInsertion"/>
          <w:b w:val="0"/>
          <w:i w:val="0"/>
        </w:rPr>
        <w:t xml:space="preserve"> przedsiębiorstwo, które </w:t>
      </w:r>
      <w:r w:rsidRPr="002441AF">
        <w:rPr>
          <w:rStyle w:val="DeltaViewInsertion"/>
          <w:i w:val="0"/>
        </w:rPr>
        <w:t>zatrudnia mniej niż 50 osób</w:t>
      </w:r>
      <w:r w:rsidRPr="002441AF">
        <w:rPr>
          <w:rStyle w:val="DeltaViewInsertion"/>
          <w:b w:val="0"/>
          <w:i w:val="0"/>
        </w:rPr>
        <w:t xml:space="preserve"> i którego roczny obrót lub roczna suma bilansowa </w:t>
      </w:r>
      <w:r w:rsidRPr="002441AF">
        <w:rPr>
          <w:rStyle w:val="DeltaViewInsertion"/>
          <w:i w:val="0"/>
        </w:rPr>
        <w:t xml:space="preserve">nie przekracza 10 milionów </w:t>
      </w:r>
      <w:proofErr w:type="spellStart"/>
      <w:r w:rsidRPr="002441AF">
        <w:rPr>
          <w:rStyle w:val="DeltaViewInsertion"/>
          <w:i w:val="0"/>
        </w:rPr>
        <w:t>EUR</w:t>
      </w:r>
      <w:proofErr w:type="spellEnd"/>
      <w:r w:rsidRPr="002441AF">
        <w:rPr>
          <w:rStyle w:val="DeltaViewInsertion"/>
          <w:b w:val="0"/>
          <w:i w:val="0"/>
        </w:rPr>
        <w:t>.</w:t>
      </w:r>
    </w:p>
    <w:p w:rsidR="00276BFE" w:rsidRPr="002441AF" w:rsidRDefault="00276BFE" w:rsidP="00392F04">
      <w:pPr>
        <w:pStyle w:val="Tekstprzypisudolnego"/>
        <w:jc w:val="both"/>
      </w:pPr>
      <w:r w:rsidRPr="002441AF">
        <w:rPr>
          <w:rStyle w:val="DeltaViewInsertion"/>
          <w:i w:val="0"/>
        </w:rPr>
        <w:t>Średnie przedsiębiorstwa: przedsiębiorstwa, które nie są mikroprzedsiębiorstwami ani małymi przedsiębiorstwami</w:t>
      </w:r>
      <w:r w:rsidRPr="002441AF">
        <w:t xml:space="preserve"> i które </w:t>
      </w:r>
      <w:r w:rsidRPr="002441AF">
        <w:rPr>
          <w:b/>
        </w:rPr>
        <w:t>zatrudniają mniej niż 250 osób</w:t>
      </w:r>
      <w:r w:rsidRPr="002441AF">
        <w:t xml:space="preserve"> i których </w:t>
      </w:r>
      <w:r w:rsidRPr="002441AF">
        <w:rPr>
          <w:b/>
        </w:rPr>
        <w:t xml:space="preserve">roczny obrót nie przekracza 50 milionów </w:t>
      </w:r>
      <w:proofErr w:type="spellStart"/>
      <w:r w:rsidRPr="002441AF">
        <w:rPr>
          <w:b/>
        </w:rPr>
        <w:t>EUR</w:t>
      </w:r>
      <w:proofErr w:type="spellEnd"/>
      <w:r w:rsidRPr="002441AF">
        <w:t xml:space="preserve"> </w:t>
      </w:r>
      <w:r w:rsidRPr="002441AF">
        <w:rPr>
          <w:b/>
          <w:i/>
        </w:rPr>
        <w:t>lub</w:t>
      </w:r>
      <w:r w:rsidRPr="002441AF">
        <w:t xml:space="preserve"> </w:t>
      </w:r>
      <w:r w:rsidRPr="002441AF">
        <w:rPr>
          <w:b/>
        </w:rPr>
        <w:t xml:space="preserve">roczna suma bilansowa nie przekracza 43 milionów </w:t>
      </w:r>
      <w:proofErr w:type="spellStart"/>
      <w:r w:rsidRPr="002441AF">
        <w:rPr>
          <w:b/>
        </w:rPr>
        <w:t>EUR</w:t>
      </w:r>
      <w:proofErr w:type="spellEnd"/>
      <w:r w:rsidRPr="002441AF">
        <w:t>.</w:t>
      </w:r>
    </w:p>
    <w:p w:rsidR="00276BFE" w:rsidRPr="005C45F9" w:rsidRDefault="00276BFE" w:rsidP="0029431F">
      <w:pPr>
        <w:pStyle w:val="Tekstprzypisudolnego"/>
        <w:rPr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BFE" w:rsidRDefault="00276BFE">
    <w:pPr>
      <w:pStyle w:val="Nagwek"/>
      <w:rPr>
        <w:noProof/>
      </w:rPr>
    </w:pPr>
  </w:p>
  <w:p w:rsidR="00276BFE" w:rsidRDefault="00766C0A">
    <w:pPr>
      <w:pStyle w:val="Nagwek"/>
      <w:rPr>
        <w:noProof/>
      </w:rPr>
    </w:pPr>
    <w:r w:rsidRPr="005F6775">
      <w:rPr>
        <w:noProof/>
      </w:rPr>
      <w:drawing>
        <wp:inline distT="0" distB="0" distL="0" distR="0">
          <wp:extent cx="5753100" cy="6572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6BFE" w:rsidRDefault="00276BFE" w:rsidP="006C66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trike w:val="0"/>
        <w:dstrike w:val="0"/>
        <w:color w:val="auto"/>
      </w:rPr>
    </w:lvl>
  </w:abstractNum>
  <w:abstractNum w:abstractNumId="5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6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4"/>
    <w:multiLevelType w:val="single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trike w:val="0"/>
        <w:dstrike w:val="0"/>
        <w:sz w:val="22"/>
      </w:r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B"/>
    <w:multiLevelType w:val="multilevel"/>
    <w:tmpl w:val="F376A0DA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14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00000025"/>
    <w:multiLevelType w:val="multilevel"/>
    <w:tmpl w:val="5DB66C3C"/>
    <w:name w:val="WW8Num37"/>
    <w:lvl w:ilvl="0">
      <w:start w:val="5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3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5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2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9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7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5874" w:hanging="180"/>
      </w:pPr>
      <w:rPr>
        <w:rFonts w:hint="default"/>
      </w:rPr>
    </w:lvl>
  </w:abstractNum>
  <w:abstractNum w:abstractNumId="16" w15:restartNumberingAfterBreak="0">
    <w:nsid w:val="00000026"/>
    <w:multiLevelType w:val="multilevel"/>
    <w:tmpl w:val="B6E05BC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lef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0000002A"/>
    <w:multiLevelType w:val="multilevel"/>
    <w:tmpl w:val="86C22180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D"/>
    <w:multiLevelType w:val="multi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25" w15:restartNumberingAfterBreak="0">
    <w:nsid w:val="00795118"/>
    <w:multiLevelType w:val="hybridMultilevel"/>
    <w:tmpl w:val="ADFC0F86"/>
    <w:name w:val="WW8Num47"/>
    <w:lvl w:ilvl="0" w:tplc="6B343EB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124E98B4" w:tentative="1">
      <w:start w:val="1"/>
      <w:numFmt w:val="lowerLetter"/>
      <w:lvlText w:val="%2."/>
      <w:lvlJc w:val="left"/>
      <w:pPr>
        <w:ind w:left="1440" w:hanging="360"/>
      </w:pPr>
    </w:lvl>
    <w:lvl w:ilvl="2" w:tplc="BB58D73A" w:tentative="1">
      <w:start w:val="1"/>
      <w:numFmt w:val="lowerRoman"/>
      <w:lvlText w:val="%3."/>
      <w:lvlJc w:val="right"/>
      <w:pPr>
        <w:ind w:left="2160" w:hanging="180"/>
      </w:pPr>
    </w:lvl>
    <w:lvl w:ilvl="3" w:tplc="4B38F72E" w:tentative="1">
      <w:start w:val="1"/>
      <w:numFmt w:val="decimal"/>
      <w:lvlText w:val="%4."/>
      <w:lvlJc w:val="left"/>
      <w:pPr>
        <w:ind w:left="2880" w:hanging="360"/>
      </w:pPr>
    </w:lvl>
    <w:lvl w:ilvl="4" w:tplc="238C1FA8" w:tentative="1">
      <w:start w:val="1"/>
      <w:numFmt w:val="lowerLetter"/>
      <w:lvlText w:val="%5."/>
      <w:lvlJc w:val="left"/>
      <w:pPr>
        <w:ind w:left="3600" w:hanging="360"/>
      </w:pPr>
    </w:lvl>
    <w:lvl w:ilvl="5" w:tplc="BF9C4048" w:tentative="1">
      <w:start w:val="1"/>
      <w:numFmt w:val="lowerRoman"/>
      <w:lvlText w:val="%6."/>
      <w:lvlJc w:val="right"/>
      <w:pPr>
        <w:ind w:left="4320" w:hanging="180"/>
      </w:pPr>
    </w:lvl>
    <w:lvl w:ilvl="6" w:tplc="7480B516" w:tentative="1">
      <w:start w:val="1"/>
      <w:numFmt w:val="decimal"/>
      <w:lvlText w:val="%7."/>
      <w:lvlJc w:val="left"/>
      <w:pPr>
        <w:ind w:left="5040" w:hanging="360"/>
      </w:pPr>
    </w:lvl>
    <w:lvl w:ilvl="7" w:tplc="7D209052" w:tentative="1">
      <w:start w:val="1"/>
      <w:numFmt w:val="lowerLetter"/>
      <w:lvlText w:val="%8."/>
      <w:lvlJc w:val="left"/>
      <w:pPr>
        <w:ind w:left="5760" w:hanging="360"/>
      </w:pPr>
    </w:lvl>
    <w:lvl w:ilvl="8" w:tplc="0582B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F473A"/>
    <w:multiLevelType w:val="hybridMultilevel"/>
    <w:tmpl w:val="C86A1C06"/>
    <w:lvl w:ilvl="0" w:tplc="F42E1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C36097"/>
    <w:multiLevelType w:val="hybridMultilevel"/>
    <w:tmpl w:val="81B6A9C6"/>
    <w:lvl w:ilvl="0" w:tplc="689CBFC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B0B58CA"/>
    <w:multiLevelType w:val="hybridMultilevel"/>
    <w:tmpl w:val="CBA047F6"/>
    <w:lvl w:ilvl="0" w:tplc="6128C8A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1" w:tplc="3D9252D6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1">
      <w:start w:val="1"/>
      <w:numFmt w:val="decimal"/>
      <w:lvlText w:val="%6)"/>
      <w:lvlJc w:val="left"/>
      <w:pPr>
        <w:ind w:left="1637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1B331F32"/>
    <w:multiLevelType w:val="hybridMultilevel"/>
    <w:tmpl w:val="E166A06E"/>
    <w:lvl w:ilvl="0" w:tplc="DBE47CBC">
      <w:start w:val="1"/>
      <w:numFmt w:val="decimal"/>
      <w:lvlText w:val="%1."/>
      <w:lvlJc w:val="left"/>
      <w:pPr>
        <w:ind w:left="720" w:hanging="360"/>
      </w:pPr>
    </w:lvl>
    <w:lvl w:ilvl="1" w:tplc="A9D292F2" w:tentative="1">
      <w:start w:val="1"/>
      <w:numFmt w:val="lowerLetter"/>
      <w:lvlText w:val="%2."/>
      <w:lvlJc w:val="left"/>
      <w:pPr>
        <w:ind w:left="1440" w:hanging="360"/>
      </w:pPr>
    </w:lvl>
    <w:lvl w:ilvl="2" w:tplc="E982ACF2" w:tentative="1">
      <w:start w:val="1"/>
      <w:numFmt w:val="lowerRoman"/>
      <w:lvlText w:val="%3."/>
      <w:lvlJc w:val="right"/>
      <w:pPr>
        <w:ind w:left="2160" w:hanging="180"/>
      </w:pPr>
    </w:lvl>
    <w:lvl w:ilvl="3" w:tplc="69CADBCE" w:tentative="1">
      <w:start w:val="1"/>
      <w:numFmt w:val="decimal"/>
      <w:lvlText w:val="%4."/>
      <w:lvlJc w:val="left"/>
      <w:pPr>
        <w:ind w:left="2880" w:hanging="360"/>
      </w:pPr>
    </w:lvl>
    <w:lvl w:ilvl="4" w:tplc="2A7AF854" w:tentative="1">
      <w:start w:val="1"/>
      <w:numFmt w:val="lowerLetter"/>
      <w:lvlText w:val="%5."/>
      <w:lvlJc w:val="left"/>
      <w:pPr>
        <w:ind w:left="3600" w:hanging="360"/>
      </w:pPr>
    </w:lvl>
    <w:lvl w:ilvl="5" w:tplc="6A1C1B2C" w:tentative="1">
      <w:start w:val="1"/>
      <w:numFmt w:val="lowerRoman"/>
      <w:lvlText w:val="%6."/>
      <w:lvlJc w:val="right"/>
      <w:pPr>
        <w:ind w:left="4320" w:hanging="180"/>
      </w:pPr>
    </w:lvl>
    <w:lvl w:ilvl="6" w:tplc="B48CE7D6" w:tentative="1">
      <w:start w:val="1"/>
      <w:numFmt w:val="decimal"/>
      <w:lvlText w:val="%7."/>
      <w:lvlJc w:val="left"/>
      <w:pPr>
        <w:ind w:left="5040" w:hanging="360"/>
      </w:pPr>
    </w:lvl>
    <w:lvl w:ilvl="7" w:tplc="8FA2B650" w:tentative="1">
      <w:start w:val="1"/>
      <w:numFmt w:val="lowerLetter"/>
      <w:lvlText w:val="%8."/>
      <w:lvlJc w:val="left"/>
      <w:pPr>
        <w:ind w:left="5760" w:hanging="360"/>
      </w:pPr>
    </w:lvl>
    <w:lvl w:ilvl="8" w:tplc="8B5CF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4A601B"/>
    <w:multiLevelType w:val="hybridMultilevel"/>
    <w:tmpl w:val="444469E6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981B08"/>
    <w:multiLevelType w:val="hybridMultilevel"/>
    <w:tmpl w:val="C874B03A"/>
    <w:lvl w:ilvl="0" w:tplc="20A810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027601"/>
    <w:multiLevelType w:val="hybridMultilevel"/>
    <w:tmpl w:val="0D5CE39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39A0BCB"/>
    <w:multiLevelType w:val="hybridMultilevel"/>
    <w:tmpl w:val="BFBACF2C"/>
    <w:lvl w:ilvl="0" w:tplc="04150011">
      <w:start w:val="1"/>
      <w:numFmt w:val="decimal"/>
      <w:lvlText w:val="%1)"/>
      <w:lvlJc w:val="left"/>
      <w:pPr>
        <w:ind w:left="1335" w:hanging="360"/>
      </w:pPr>
      <w:rPr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6" w15:restartNumberingAfterBreak="0">
    <w:nsid w:val="241A3E2C"/>
    <w:multiLevelType w:val="hybridMultilevel"/>
    <w:tmpl w:val="C7466C02"/>
    <w:lvl w:ilvl="0" w:tplc="6C243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85D31A5"/>
    <w:multiLevelType w:val="hybridMultilevel"/>
    <w:tmpl w:val="AEF691FA"/>
    <w:lvl w:ilvl="0" w:tplc="8FB21DEC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2B5D5111"/>
    <w:multiLevelType w:val="hybridMultilevel"/>
    <w:tmpl w:val="A4D29092"/>
    <w:lvl w:ilvl="0" w:tplc="9E467FDA">
      <w:start w:val="1"/>
      <w:numFmt w:val="decimal"/>
      <w:lvlText w:val="%1)"/>
      <w:lvlJc w:val="left"/>
      <w:pPr>
        <w:ind w:left="133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3157FE"/>
    <w:multiLevelType w:val="hybridMultilevel"/>
    <w:tmpl w:val="C6E6F366"/>
    <w:lvl w:ilvl="0" w:tplc="CC8838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1E47DE"/>
    <w:multiLevelType w:val="hybridMultilevel"/>
    <w:tmpl w:val="1EFC209C"/>
    <w:lvl w:ilvl="0" w:tplc="63BA505E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4F0082"/>
    <w:multiLevelType w:val="hybridMultilevel"/>
    <w:tmpl w:val="F834AE1E"/>
    <w:lvl w:ilvl="0" w:tplc="2EBA018A">
      <w:start w:val="1"/>
      <w:numFmt w:val="decimal"/>
      <w:lvlText w:val="%1)"/>
      <w:lvlJc w:val="left"/>
      <w:pPr>
        <w:ind w:left="1080" w:hanging="360"/>
      </w:pPr>
    </w:lvl>
    <w:lvl w:ilvl="1" w:tplc="187252EE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FB4AF336" w:tentative="1">
      <w:start w:val="1"/>
      <w:numFmt w:val="lowerLetter"/>
      <w:lvlText w:val="%5."/>
      <w:lvlJc w:val="left"/>
      <w:pPr>
        <w:ind w:left="3960" w:hanging="360"/>
      </w:pPr>
    </w:lvl>
    <w:lvl w:ilvl="5" w:tplc="04150017" w:tentative="1">
      <w:start w:val="1"/>
      <w:numFmt w:val="lowerRoman"/>
      <w:lvlText w:val="%6."/>
      <w:lvlJc w:val="right"/>
      <w:pPr>
        <w:ind w:left="4680" w:hanging="180"/>
      </w:pPr>
    </w:lvl>
    <w:lvl w:ilvl="6" w:tplc="456EE05E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EDC41C9"/>
    <w:multiLevelType w:val="hybridMultilevel"/>
    <w:tmpl w:val="ED267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72CB1"/>
    <w:multiLevelType w:val="hybridMultilevel"/>
    <w:tmpl w:val="98D4A2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C152BD"/>
    <w:multiLevelType w:val="hybridMultilevel"/>
    <w:tmpl w:val="D54660E0"/>
    <w:lvl w:ilvl="0" w:tplc="E1E6E71C">
      <w:start w:val="1"/>
      <w:numFmt w:val="decimal"/>
      <w:lvlText w:val="%1)"/>
      <w:lvlJc w:val="left"/>
      <w:pPr>
        <w:ind w:left="720" w:hanging="360"/>
      </w:pPr>
      <w:rPr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310673"/>
    <w:multiLevelType w:val="hybridMultilevel"/>
    <w:tmpl w:val="8B9446E0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5A689FB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0415000F">
      <w:start w:val="1"/>
      <w:numFmt w:val="decimal"/>
      <w:lvlText w:val="%4)"/>
      <w:lvlJc w:val="left"/>
      <w:pPr>
        <w:ind w:left="6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DE0982"/>
    <w:multiLevelType w:val="hybridMultilevel"/>
    <w:tmpl w:val="C58C281A"/>
    <w:lvl w:ilvl="0" w:tplc="BBF2C0C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FA1E6B"/>
    <w:multiLevelType w:val="hybridMultilevel"/>
    <w:tmpl w:val="1E0ADBCC"/>
    <w:lvl w:ilvl="0" w:tplc="46800E7C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B89E08FC">
      <w:start w:val="1"/>
      <w:numFmt w:val="lowerLetter"/>
      <w:lvlText w:val="%4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2821645"/>
    <w:multiLevelType w:val="hybridMultilevel"/>
    <w:tmpl w:val="A5DA1D6C"/>
    <w:lvl w:ilvl="0" w:tplc="3E4C7C1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8B6DE7A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24624B10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0162364">
      <w:start w:val="1"/>
      <w:numFmt w:val="lowerLetter"/>
      <w:lvlText w:val="%4)"/>
      <w:lvlJc w:val="left"/>
      <w:pPr>
        <w:tabs>
          <w:tab w:val="num" w:pos="3585"/>
        </w:tabs>
        <w:ind w:left="3585" w:hanging="720"/>
      </w:pPr>
      <w:rPr>
        <w:rFonts w:hint="default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0" w15:restartNumberingAfterBreak="0">
    <w:nsid w:val="53FA5C7D"/>
    <w:multiLevelType w:val="hybridMultilevel"/>
    <w:tmpl w:val="9AF07DAA"/>
    <w:lvl w:ilvl="0" w:tplc="336E5E4A">
      <w:start w:val="1"/>
      <w:numFmt w:val="decimal"/>
      <w:lvlText w:val="%1)"/>
      <w:lvlJc w:val="right"/>
      <w:pPr>
        <w:ind w:left="1173" w:hanging="18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1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E44D36"/>
    <w:multiLevelType w:val="hybridMultilevel"/>
    <w:tmpl w:val="A1CEC334"/>
    <w:lvl w:ilvl="0" w:tplc="92B48A7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3AC0AD3"/>
    <w:multiLevelType w:val="hybridMultilevel"/>
    <w:tmpl w:val="EE18C4D8"/>
    <w:lvl w:ilvl="0" w:tplc="04150011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252386"/>
    <w:multiLevelType w:val="hybridMultilevel"/>
    <w:tmpl w:val="09020FD6"/>
    <w:lvl w:ilvl="0" w:tplc="1FAC9522">
      <w:start w:val="14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EB1879"/>
    <w:multiLevelType w:val="hybridMultilevel"/>
    <w:tmpl w:val="12BE4572"/>
    <w:lvl w:ilvl="0" w:tplc="6C243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785B1C7D"/>
    <w:multiLevelType w:val="hybridMultilevel"/>
    <w:tmpl w:val="4068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350787"/>
    <w:multiLevelType w:val="hybridMultilevel"/>
    <w:tmpl w:val="CEAC427E"/>
    <w:lvl w:ilvl="0" w:tplc="0409000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48"/>
  </w:num>
  <w:num w:numId="3">
    <w:abstractNumId w:val="29"/>
  </w:num>
  <w:num w:numId="4">
    <w:abstractNumId w:val="40"/>
  </w:num>
  <w:num w:numId="5">
    <w:abstractNumId w:val="49"/>
  </w:num>
  <w:num w:numId="6">
    <w:abstractNumId w:val="34"/>
  </w:num>
  <w:num w:numId="7">
    <w:abstractNumId w:val="31"/>
  </w:num>
  <w:num w:numId="8">
    <w:abstractNumId w:val="30"/>
  </w:num>
  <w:num w:numId="9">
    <w:abstractNumId w:val="52"/>
  </w:num>
  <w:num w:numId="10">
    <w:abstractNumId w:val="32"/>
  </w:num>
  <w:num w:numId="11">
    <w:abstractNumId w:val="26"/>
  </w:num>
  <w:num w:numId="12">
    <w:abstractNumId w:val="41"/>
  </w:num>
  <w:num w:numId="13">
    <w:abstractNumId w:val="45"/>
  </w:num>
  <w:num w:numId="14">
    <w:abstractNumId w:val="57"/>
  </w:num>
  <w:num w:numId="15">
    <w:abstractNumId w:val="53"/>
  </w:num>
  <w:num w:numId="16">
    <w:abstractNumId w:val="46"/>
  </w:num>
  <w:num w:numId="17">
    <w:abstractNumId w:val="5"/>
  </w:num>
  <w:num w:numId="18">
    <w:abstractNumId w:val="6"/>
  </w:num>
  <w:num w:numId="19">
    <w:abstractNumId w:val="54"/>
  </w:num>
  <w:num w:numId="20">
    <w:abstractNumId w:val="27"/>
  </w:num>
  <w:num w:numId="21">
    <w:abstractNumId w:val="50"/>
  </w:num>
  <w:num w:numId="22">
    <w:abstractNumId w:val="51"/>
  </w:num>
  <w:num w:numId="23">
    <w:abstractNumId w:val="1"/>
  </w:num>
  <w:num w:numId="24">
    <w:abstractNumId w:val="55"/>
  </w:num>
  <w:num w:numId="25">
    <w:abstractNumId w:val="36"/>
  </w:num>
  <w:num w:numId="26">
    <w:abstractNumId w:val="42"/>
  </w:num>
  <w:num w:numId="27">
    <w:abstractNumId w:val="56"/>
  </w:num>
  <w:num w:numId="28">
    <w:abstractNumId w:val="39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8B"/>
    <w:rsid w:val="000002C6"/>
    <w:rsid w:val="00000631"/>
    <w:rsid w:val="00001E05"/>
    <w:rsid w:val="0000212C"/>
    <w:rsid w:val="000022FD"/>
    <w:rsid w:val="000029A8"/>
    <w:rsid w:val="00003039"/>
    <w:rsid w:val="0000346F"/>
    <w:rsid w:val="0000375C"/>
    <w:rsid w:val="000042CF"/>
    <w:rsid w:val="000051B1"/>
    <w:rsid w:val="00005230"/>
    <w:rsid w:val="00005E0C"/>
    <w:rsid w:val="00005E25"/>
    <w:rsid w:val="00007142"/>
    <w:rsid w:val="00007AED"/>
    <w:rsid w:val="000108CC"/>
    <w:rsid w:val="000135E2"/>
    <w:rsid w:val="00013763"/>
    <w:rsid w:val="00014050"/>
    <w:rsid w:val="0001536C"/>
    <w:rsid w:val="000167E0"/>
    <w:rsid w:val="00017578"/>
    <w:rsid w:val="0001780D"/>
    <w:rsid w:val="000178B4"/>
    <w:rsid w:val="00017A74"/>
    <w:rsid w:val="00017B33"/>
    <w:rsid w:val="00017F19"/>
    <w:rsid w:val="0002020D"/>
    <w:rsid w:val="000225F2"/>
    <w:rsid w:val="00022B3F"/>
    <w:rsid w:val="00022DB1"/>
    <w:rsid w:val="00023744"/>
    <w:rsid w:val="00024A29"/>
    <w:rsid w:val="000252E3"/>
    <w:rsid w:val="000259D5"/>
    <w:rsid w:val="00026941"/>
    <w:rsid w:val="00026DEF"/>
    <w:rsid w:val="0003033F"/>
    <w:rsid w:val="0003188D"/>
    <w:rsid w:val="00031CD3"/>
    <w:rsid w:val="00031D18"/>
    <w:rsid w:val="00032028"/>
    <w:rsid w:val="0003204B"/>
    <w:rsid w:val="00033097"/>
    <w:rsid w:val="0003314B"/>
    <w:rsid w:val="00033180"/>
    <w:rsid w:val="00033349"/>
    <w:rsid w:val="00033C38"/>
    <w:rsid w:val="0003458E"/>
    <w:rsid w:val="00034C5C"/>
    <w:rsid w:val="00035A41"/>
    <w:rsid w:val="00035BBE"/>
    <w:rsid w:val="000366C4"/>
    <w:rsid w:val="000371B7"/>
    <w:rsid w:val="0003728D"/>
    <w:rsid w:val="0004028B"/>
    <w:rsid w:val="00040347"/>
    <w:rsid w:val="00041EE5"/>
    <w:rsid w:val="00041EF1"/>
    <w:rsid w:val="00042D7A"/>
    <w:rsid w:val="00045273"/>
    <w:rsid w:val="0004574A"/>
    <w:rsid w:val="0004649F"/>
    <w:rsid w:val="000464D8"/>
    <w:rsid w:val="000465C9"/>
    <w:rsid w:val="00046BC8"/>
    <w:rsid w:val="00046CDF"/>
    <w:rsid w:val="00046DA0"/>
    <w:rsid w:val="00050154"/>
    <w:rsid w:val="00050B9B"/>
    <w:rsid w:val="00050F28"/>
    <w:rsid w:val="000512C4"/>
    <w:rsid w:val="00052153"/>
    <w:rsid w:val="00052223"/>
    <w:rsid w:val="000527BB"/>
    <w:rsid w:val="00054A98"/>
    <w:rsid w:val="0005572C"/>
    <w:rsid w:val="00055C4A"/>
    <w:rsid w:val="00055FEA"/>
    <w:rsid w:val="000574FC"/>
    <w:rsid w:val="00057CC9"/>
    <w:rsid w:val="0006020D"/>
    <w:rsid w:val="00060605"/>
    <w:rsid w:val="00060635"/>
    <w:rsid w:val="00060FBA"/>
    <w:rsid w:val="0006137C"/>
    <w:rsid w:val="00061602"/>
    <w:rsid w:val="00061F8A"/>
    <w:rsid w:val="0006342D"/>
    <w:rsid w:val="00063F22"/>
    <w:rsid w:val="00064194"/>
    <w:rsid w:val="00064593"/>
    <w:rsid w:val="00064653"/>
    <w:rsid w:val="00064B46"/>
    <w:rsid w:val="00064C36"/>
    <w:rsid w:val="00064C53"/>
    <w:rsid w:val="0006542B"/>
    <w:rsid w:val="000667A4"/>
    <w:rsid w:val="00066DF8"/>
    <w:rsid w:val="00067C6A"/>
    <w:rsid w:val="00067FE6"/>
    <w:rsid w:val="0007017F"/>
    <w:rsid w:val="00070207"/>
    <w:rsid w:val="00072A0E"/>
    <w:rsid w:val="00073383"/>
    <w:rsid w:val="00074752"/>
    <w:rsid w:val="000749C4"/>
    <w:rsid w:val="00074C25"/>
    <w:rsid w:val="00075CD4"/>
    <w:rsid w:val="0007659B"/>
    <w:rsid w:val="000769EE"/>
    <w:rsid w:val="00077799"/>
    <w:rsid w:val="00077BCA"/>
    <w:rsid w:val="00077EC3"/>
    <w:rsid w:val="00081260"/>
    <w:rsid w:val="00083AA4"/>
    <w:rsid w:val="00083DB0"/>
    <w:rsid w:val="00083E52"/>
    <w:rsid w:val="0008429C"/>
    <w:rsid w:val="00085A82"/>
    <w:rsid w:val="000875B9"/>
    <w:rsid w:val="000877C1"/>
    <w:rsid w:val="0009025E"/>
    <w:rsid w:val="00090339"/>
    <w:rsid w:val="000903D2"/>
    <w:rsid w:val="00090CE3"/>
    <w:rsid w:val="00093044"/>
    <w:rsid w:val="0009351F"/>
    <w:rsid w:val="00094CD3"/>
    <w:rsid w:val="00095277"/>
    <w:rsid w:val="00096876"/>
    <w:rsid w:val="00096BDA"/>
    <w:rsid w:val="00096C3C"/>
    <w:rsid w:val="000975D5"/>
    <w:rsid w:val="000979E3"/>
    <w:rsid w:val="00097A11"/>
    <w:rsid w:val="00097B73"/>
    <w:rsid w:val="000A0C70"/>
    <w:rsid w:val="000A0CBC"/>
    <w:rsid w:val="000A18C1"/>
    <w:rsid w:val="000A1933"/>
    <w:rsid w:val="000A23FE"/>
    <w:rsid w:val="000A252B"/>
    <w:rsid w:val="000A2FD8"/>
    <w:rsid w:val="000A3C8D"/>
    <w:rsid w:val="000A4DE1"/>
    <w:rsid w:val="000A599B"/>
    <w:rsid w:val="000A5BD0"/>
    <w:rsid w:val="000A6E6F"/>
    <w:rsid w:val="000B10B9"/>
    <w:rsid w:val="000B2391"/>
    <w:rsid w:val="000B2637"/>
    <w:rsid w:val="000B3983"/>
    <w:rsid w:val="000B4435"/>
    <w:rsid w:val="000B5E42"/>
    <w:rsid w:val="000B5EEB"/>
    <w:rsid w:val="000B6D88"/>
    <w:rsid w:val="000C0009"/>
    <w:rsid w:val="000C17F4"/>
    <w:rsid w:val="000C1B9B"/>
    <w:rsid w:val="000C2179"/>
    <w:rsid w:val="000C21C1"/>
    <w:rsid w:val="000C34FE"/>
    <w:rsid w:val="000C3612"/>
    <w:rsid w:val="000C3C60"/>
    <w:rsid w:val="000C48B9"/>
    <w:rsid w:val="000C4C02"/>
    <w:rsid w:val="000C71D0"/>
    <w:rsid w:val="000C7604"/>
    <w:rsid w:val="000C7CD0"/>
    <w:rsid w:val="000D075D"/>
    <w:rsid w:val="000D0D63"/>
    <w:rsid w:val="000D10DC"/>
    <w:rsid w:val="000D2CDA"/>
    <w:rsid w:val="000D443C"/>
    <w:rsid w:val="000D5DED"/>
    <w:rsid w:val="000D65A6"/>
    <w:rsid w:val="000D7FBC"/>
    <w:rsid w:val="000E12C6"/>
    <w:rsid w:val="000E1A7E"/>
    <w:rsid w:val="000E20A3"/>
    <w:rsid w:val="000E20E3"/>
    <w:rsid w:val="000E2A12"/>
    <w:rsid w:val="000E2CC7"/>
    <w:rsid w:val="000E3B72"/>
    <w:rsid w:val="000E4A79"/>
    <w:rsid w:val="000E78C4"/>
    <w:rsid w:val="000E7A6B"/>
    <w:rsid w:val="000F039D"/>
    <w:rsid w:val="000F0548"/>
    <w:rsid w:val="000F0857"/>
    <w:rsid w:val="000F15CD"/>
    <w:rsid w:val="000F1FB3"/>
    <w:rsid w:val="000F23EF"/>
    <w:rsid w:val="000F2DD5"/>
    <w:rsid w:val="000F2E13"/>
    <w:rsid w:val="000F39BE"/>
    <w:rsid w:val="000F4C50"/>
    <w:rsid w:val="000F4E56"/>
    <w:rsid w:val="000F5514"/>
    <w:rsid w:val="000F6218"/>
    <w:rsid w:val="000F6F9B"/>
    <w:rsid w:val="000F79EE"/>
    <w:rsid w:val="000F7E30"/>
    <w:rsid w:val="000F7EC2"/>
    <w:rsid w:val="0010010D"/>
    <w:rsid w:val="00100452"/>
    <w:rsid w:val="0010087A"/>
    <w:rsid w:val="00100F59"/>
    <w:rsid w:val="0010103F"/>
    <w:rsid w:val="0010106D"/>
    <w:rsid w:val="00101312"/>
    <w:rsid w:val="00101CAF"/>
    <w:rsid w:val="0010367F"/>
    <w:rsid w:val="00103FAC"/>
    <w:rsid w:val="00104792"/>
    <w:rsid w:val="001047FF"/>
    <w:rsid w:val="00104F2C"/>
    <w:rsid w:val="0010536C"/>
    <w:rsid w:val="001057E5"/>
    <w:rsid w:val="001058BB"/>
    <w:rsid w:val="00106026"/>
    <w:rsid w:val="00106908"/>
    <w:rsid w:val="001072A6"/>
    <w:rsid w:val="001114F5"/>
    <w:rsid w:val="001121BF"/>
    <w:rsid w:val="00112801"/>
    <w:rsid w:val="00113611"/>
    <w:rsid w:val="00113EDC"/>
    <w:rsid w:val="00116C9B"/>
    <w:rsid w:val="00117C3A"/>
    <w:rsid w:val="00117F53"/>
    <w:rsid w:val="00120539"/>
    <w:rsid w:val="00120947"/>
    <w:rsid w:val="001209B1"/>
    <w:rsid w:val="0012310C"/>
    <w:rsid w:val="001234CB"/>
    <w:rsid w:val="00123E21"/>
    <w:rsid w:val="001250D2"/>
    <w:rsid w:val="00125697"/>
    <w:rsid w:val="00125B4F"/>
    <w:rsid w:val="00125D09"/>
    <w:rsid w:val="00131050"/>
    <w:rsid w:val="00131196"/>
    <w:rsid w:val="0013209D"/>
    <w:rsid w:val="00132585"/>
    <w:rsid w:val="0013269B"/>
    <w:rsid w:val="00132ECD"/>
    <w:rsid w:val="00133A31"/>
    <w:rsid w:val="00134686"/>
    <w:rsid w:val="0013638A"/>
    <w:rsid w:val="001366FD"/>
    <w:rsid w:val="001368F3"/>
    <w:rsid w:val="0013718E"/>
    <w:rsid w:val="00137F83"/>
    <w:rsid w:val="001407DB"/>
    <w:rsid w:val="00140FFB"/>
    <w:rsid w:val="00141AE4"/>
    <w:rsid w:val="00141DE6"/>
    <w:rsid w:val="0014233D"/>
    <w:rsid w:val="0014247F"/>
    <w:rsid w:val="001424C5"/>
    <w:rsid w:val="0014255C"/>
    <w:rsid w:val="00144226"/>
    <w:rsid w:val="0014531E"/>
    <w:rsid w:val="001460CC"/>
    <w:rsid w:val="001477B4"/>
    <w:rsid w:val="00150151"/>
    <w:rsid w:val="00151536"/>
    <w:rsid w:val="001517E0"/>
    <w:rsid w:val="00154058"/>
    <w:rsid w:val="0015567A"/>
    <w:rsid w:val="00155E24"/>
    <w:rsid w:val="00155F41"/>
    <w:rsid w:val="001561AF"/>
    <w:rsid w:val="001607C5"/>
    <w:rsid w:val="00160C0E"/>
    <w:rsid w:val="00161420"/>
    <w:rsid w:val="00161428"/>
    <w:rsid w:val="00161597"/>
    <w:rsid w:val="00161DC9"/>
    <w:rsid w:val="00161EB6"/>
    <w:rsid w:val="00164942"/>
    <w:rsid w:val="001654A1"/>
    <w:rsid w:val="00166670"/>
    <w:rsid w:val="001674D2"/>
    <w:rsid w:val="0016767E"/>
    <w:rsid w:val="00167E93"/>
    <w:rsid w:val="00170311"/>
    <w:rsid w:val="001707F1"/>
    <w:rsid w:val="00170AD0"/>
    <w:rsid w:val="00172560"/>
    <w:rsid w:val="00173535"/>
    <w:rsid w:val="00174856"/>
    <w:rsid w:val="00174E50"/>
    <w:rsid w:val="00177794"/>
    <w:rsid w:val="00177D5C"/>
    <w:rsid w:val="001807F8"/>
    <w:rsid w:val="00180B5B"/>
    <w:rsid w:val="0018160E"/>
    <w:rsid w:val="00182054"/>
    <w:rsid w:val="001826E5"/>
    <w:rsid w:val="00183FCE"/>
    <w:rsid w:val="001842A3"/>
    <w:rsid w:val="0018441E"/>
    <w:rsid w:val="00185C28"/>
    <w:rsid w:val="00185C6C"/>
    <w:rsid w:val="00186AE4"/>
    <w:rsid w:val="00186D31"/>
    <w:rsid w:val="001876EF"/>
    <w:rsid w:val="001906C6"/>
    <w:rsid w:val="00190F59"/>
    <w:rsid w:val="001919EC"/>
    <w:rsid w:val="0019272A"/>
    <w:rsid w:val="00194077"/>
    <w:rsid w:val="00194AC1"/>
    <w:rsid w:val="00195D16"/>
    <w:rsid w:val="00196E97"/>
    <w:rsid w:val="00197038"/>
    <w:rsid w:val="001A0D51"/>
    <w:rsid w:val="001A1104"/>
    <w:rsid w:val="001A1499"/>
    <w:rsid w:val="001A1C16"/>
    <w:rsid w:val="001A32E7"/>
    <w:rsid w:val="001A3E65"/>
    <w:rsid w:val="001A51BC"/>
    <w:rsid w:val="001A5631"/>
    <w:rsid w:val="001A64B6"/>
    <w:rsid w:val="001A64FF"/>
    <w:rsid w:val="001A6500"/>
    <w:rsid w:val="001A667F"/>
    <w:rsid w:val="001A6864"/>
    <w:rsid w:val="001A6949"/>
    <w:rsid w:val="001A6F2B"/>
    <w:rsid w:val="001A7ED1"/>
    <w:rsid w:val="001B19BA"/>
    <w:rsid w:val="001B2145"/>
    <w:rsid w:val="001B2512"/>
    <w:rsid w:val="001B2A2E"/>
    <w:rsid w:val="001B2F7F"/>
    <w:rsid w:val="001B3EAE"/>
    <w:rsid w:val="001B5083"/>
    <w:rsid w:val="001B5823"/>
    <w:rsid w:val="001B5CAF"/>
    <w:rsid w:val="001B6C4A"/>
    <w:rsid w:val="001C010E"/>
    <w:rsid w:val="001C055A"/>
    <w:rsid w:val="001C129D"/>
    <w:rsid w:val="001C2C0D"/>
    <w:rsid w:val="001C3F85"/>
    <w:rsid w:val="001C6A8E"/>
    <w:rsid w:val="001D01F4"/>
    <w:rsid w:val="001D1154"/>
    <w:rsid w:val="001D1E74"/>
    <w:rsid w:val="001D26E9"/>
    <w:rsid w:val="001D32A5"/>
    <w:rsid w:val="001D4B17"/>
    <w:rsid w:val="001D5817"/>
    <w:rsid w:val="001D59B2"/>
    <w:rsid w:val="001D5EE9"/>
    <w:rsid w:val="001D6422"/>
    <w:rsid w:val="001D6427"/>
    <w:rsid w:val="001D6E97"/>
    <w:rsid w:val="001E0034"/>
    <w:rsid w:val="001E0597"/>
    <w:rsid w:val="001E1AD8"/>
    <w:rsid w:val="001E3724"/>
    <w:rsid w:val="001E6516"/>
    <w:rsid w:val="001E698E"/>
    <w:rsid w:val="001E7426"/>
    <w:rsid w:val="001F08C5"/>
    <w:rsid w:val="001F0C27"/>
    <w:rsid w:val="001F210C"/>
    <w:rsid w:val="001F2D62"/>
    <w:rsid w:val="001F3796"/>
    <w:rsid w:val="001F5C32"/>
    <w:rsid w:val="001F6A30"/>
    <w:rsid w:val="001F6C7F"/>
    <w:rsid w:val="001F6F58"/>
    <w:rsid w:val="001F7924"/>
    <w:rsid w:val="001F7A51"/>
    <w:rsid w:val="002002BD"/>
    <w:rsid w:val="002013BB"/>
    <w:rsid w:val="00201BF0"/>
    <w:rsid w:val="00201CC1"/>
    <w:rsid w:val="00202971"/>
    <w:rsid w:val="002029EE"/>
    <w:rsid w:val="00203751"/>
    <w:rsid w:val="002048E1"/>
    <w:rsid w:val="002054AF"/>
    <w:rsid w:val="00205EAB"/>
    <w:rsid w:val="00206C65"/>
    <w:rsid w:val="00206FA8"/>
    <w:rsid w:val="002071C6"/>
    <w:rsid w:val="0021028B"/>
    <w:rsid w:val="00210372"/>
    <w:rsid w:val="002103AF"/>
    <w:rsid w:val="00210987"/>
    <w:rsid w:val="00210C9C"/>
    <w:rsid w:val="00210FE6"/>
    <w:rsid w:val="002111FE"/>
    <w:rsid w:val="00211270"/>
    <w:rsid w:val="00211561"/>
    <w:rsid w:val="00212084"/>
    <w:rsid w:val="002130CC"/>
    <w:rsid w:val="00213345"/>
    <w:rsid w:val="0021360D"/>
    <w:rsid w:val="00214186"/>
    <w:rsid w:val="00214389"/>
    <w:rsid w:val="0021490E"/>
    <w:rsid w:val="002158BD"/>
    <w:rsid w:val="002161AD"/>
    <w:rsid w:val="0021713D"/>
    <w:rsid w:val="002201BE"/>
    <w:rsid w:val="0022064A"/>
    <w:rsid w:val="002209C7"/>
    <w:rsid w:val="002211C3"/>
    <w:rsid w:val="00221215"/>
    <w:rsid w:val="00221523"/>
    <w:rsid w:val="002226EF"/>
    <w:rsid w:val="00222885"/>
    <w:rsid w:val="00222E1B"/>
    <w:rsid w:val="0022317B"/>
    <w:rsid w:val="002236B0"/>
    <w:rsid w:val="002241E9"/>
    <w:rsid w:val="002249D3"/>
    <w:rsid w:val="00225C48"/>
    <w:rsid w:val="00225D0A"/>
    <w:rsid w:val="00227077"/>
    <w:rsid w:val="00227297"/>
    <w:rsid w:val="00230C78"/>
    <w:rsid w:val="00231263"/>
    <w:rsid w:val="00231E04"/>
    <w:rsid w:val="0023250A"/>
    <w:rsid w:val="002325EC"/>
    <w:rsid w:val="00235141"/>
    <w:rsid w:val="002363E7"/>
    <w:rsid w:val="002365D5"/>
    <w:rsid w:val="00236C6F"/>
    <w:rsid w:val="0024043B"/>
    <w:rsid w:val="002410B6"/>
    <w:rsid w:val="00241B38"/>
    <w:rsid w:val="00242894"/>
    <w:rsid w:val="00242F90"/>
    <w:rsid w:val="002441AF"/>
    <w:rsid w:val="00245D62"/>
    <w:rsid w:val="002465B6"/>
    <w:rsid w:val="002467B2"/>
    <w:rsid w:val="002467E5"/>
    <w:rsid w:val="00246ABD"/>
    <w:rsid w:val="00250CEA"/>
    <w:rsid w:val="00250D4A"/>
    <w:rsid w:val="00251922"/>
    <w:rsid w:val="00251BEE"/>
    <w:rsid w:val="00252CE3"/>
    <w:rsid w:val="00252DE1"/>
    <w:rsid w:val="0025469A"/>
    <w:rsid w:val="00255415"/>
    <w:rsid w:val="00256C6E"/>
    <w:rsid w:val="00257642"/>
    <w:rsid w:val="00261277"/>
    <w:rsid w:val="0026135F"/>
    <w:rsid w:val="00261CEB"/>
    <w:rsid w:val="00261E2A"/>
    <w:rsid w:val="0026239C"/>
    <w:rsid w:val="00262549"/>
    <w:rsid w:val="00262C42"/>
    <w:rsid w:val="00262C6A"/>
    <w:rsid w:val="00263EBE"/>
    <w:rsid w:val="00264857"/>
    <w:rsid w:val="00265AF7"/>
    <w:rsid w:val="00265DC3"/>
    <w:rsid w:val="00265DC8"/>
    <w:rsid w:val="00270E3C"/>
    <w:rsid w:val="002737B8"/>
    <w:rsid w:val="00274B58"/>
    <w:rsid w:val="0027577E"/>
    <w:rsid w:val="00275CEA"/>
    <w:rsid w:val="002767D0"/>
    <w:rsid w:val="00276A69"/>
    <w:rsid w:val="00276BFE"/>
    <w:rsid w:val="00277006"/>
    <w:rsid w:val="00277018"/>
    <w:rsid w:val="002803E0"/>
    <w:rsid w:val="00281F8F"/>
    <w:rsid w:val="00281FFC"/>
    <w:rsid w:val="002829C9"/>
    <w:rsid w:val="00283464"/>
    <w:rsid w:val="002835A6"/>
    <w:rsid w:val="0028388F"/>
    <w:rsid w:val="00284F75"/>
    <w:rsid w:val="002856E3"/>
    <w:rsid w:val="002856FA"/>
    <w:rsid w:val="0028585D"/>
    <w:rsid w:val="00285A08"/>
    <w:rsid w:val="00285F4C"/>
    <w:rsid w:val="00287029"/>
    <w:rsid w:val="00287344"/>
    <w:rsid w:val="002873EA"/>
    <w:rsid w:val="00291281"/>
    <w:rsid w:val="00292EE3"/>
    <w:rsid w:val="00293AB8"/>
    <w:rsid w:val="00293CD2"/>
    <w:rsid w:val="00294185"/>
    <w:rsid w:val="0029431F"/>
    <w:rsid w:val="00295406"/>
    <w:rsid w:val="002954D2"/>
    <w:rsid w:val="002954EF"/>
    <w:rsid w:val="0029615D"/>
    <w:rsid w:val="002A26B6"/>
    <w:rsid w:val="002A32EA"/>
    <w:rsid w:val="002A3A1A"/>
    <w:rsid w:val="002A3DFA"/>
    <w:rsid w:val="002A4563"/>
    <w:rsid w:val="002A481D"/>
    <w:rsid w:val="002A5904"/>
    <w:rsid w:val="002A59AB"/>
    <w:rsid w:val="002A6EFB"/>
    <w:rsid w:val="002A6F03"/>
    <w:rsid w:val="002A741F"/>
    <w:rsid w:val="002A770B"/>
    <w:rsid w:val="002B4131"/>
    <w:rsid w:val="002B4ADC"/>
    <w:rsid w:val="002B715F"/>
    <w:rsid w:val="002C1713"/>
    <w:rsid w:val="002C2F0A"/>
    <w:rsid w:val="002C3F83"/>
    <w:rsid w:val="002C4A29"/>
    <w:rsid w:val="002C556E"/>
    <w:rsid w:val="002C5BDE"/>
    <w:rsid w:val="002C6597"/>
    <w:rsid w:val="002C66A3"/>
    <w:rsid w:val="002C6FD9"/>
    <w:rsid w:val="002D099A"/>
    <w:rsid w:val="002D111B"/>
    <w:rsid w:val="002D1FC0"/>
    <w:rsid w:val="002D338A"/>
    <w:rsid w:val="002D3FD1"/>
    <w:rsid w:val="002D4BE8"/>
    <w:rsid w:val="002D4F9E"/>
    <w:rsid w:val="002D50C9"/>
    <w:rsid w:val="002D55B7"/>
    <w:rsid w:val="002D6AA8"/>
    <w:rsid w:val="002D6EE1"/>
    <w:rsid w:val="002E04D0"/>
    <w:rsid w:val="002E04E0"/>
    <w:rsid w:val="002E08E4"/>
    <w:rsid w:val="002E1086"/>
    <w:rsid w:val="002E16FB"/>
    <w:rsid w:val="002E1E20"/>
    <w:rsid w:val="002E29DE"/>
    <w:rsid w:val="002E35D6"/>
    <w:rsid w:val="002E376B"/>
    <w:rsid w:val="002E39B1"/>
    <w:rsid w:val="002E6B2C"/>
    <w:rsid w:val="002E6B62"/>
    <w:rsid w:val="002E7007"/>
    <w:rsid w:val="002F032A"/>
    <w:rsid w:val="002F03FC"/>
    <w:rsid w:val="002F0556"/>
    <w:rsid w:val="002F0DBE"/>
    <w:rsid w:val="002F1FD9"/>
    <w:rsid w:val="002F21D5"/>
    <w:rsid w:val="002F2A53"/>
    <w:rsid w:val="002F3421"/>
    <w:rsid w:val="002F3853"/>
    <w:rsid w:val="002F3D8F"/>
    <w:rsid w:val="002F3FAE"/>
    <w:rsid w:val="002F451A"/>
    <w:rsid w:val="002F46EA"/>
    <w:rsid w:val="002F4AC8"/>
    <w:rsid w:val="002F4B65"/>
    <w:rsid w:val="002F4C66"/>
    <w:rsid w:val="002F51EE"/>
    <w:rsid w:val="002F5857"/>
    <w:rsid w:val="002F5E43"/>
    <w:rsid w:val="002F616F"/>
    <w:rsid w:val="002F6619"/>
    <w:rsid w:val="002F6737"/>
    <w:rsid w:val="002F735E"/>
    <w:rsid w:val="002F7835"/>
    <w:rsid w:val="002F7E5A"/>
    <w:rsid w:val="003003B8"/>
    <w:rsid w:val="0030069B"/>
    <w:rsid w:val="003016F4"/>
    <w:rsid w:val="00301F88"/>
    <w:rsid w:val="00302574"/>
    <w:rsid w:val="00302809"/>
    <w:rsid w:val="00303A0B"/>
    <w:rsid w:val="00303A77"/>
    <w:rsid w:val="00303DEB"/>
    <w:rsid w:val="00303E4C"/>
    <w:rsid w:val="00304613"/>
    <w:rsid w:val="003050B9"/>
    <w:rsid w:val="00305FB4"/>
    <w:rsid w:val="00305FD5"/>
    <w:rsid w:val="00306626"/>
    <w:rsid w:val="0030663F"/>
    <w:rsid w:val="003077E0"/>
    <w:rsid w:val="00307FDB"/>
    <w:rsid w:val="003104B7"/>
    <w:rsid w:val="003104EC"/>
    <w:rsid w:val="00311A5C"/>
    <w:rsid w:val="00311B39"/>
    <w:rsid w:val="003120B7"/>
    <w:rsid w:val="00312443"/>
    <w:rsid w:val="0031271B"/>
    <w:rsid w:val="003133B9"/>
    <w:rsid w:val="003167BF"/>
    <w:rsid w:val="003175E5"/>
    <w:rsid w:val="00317F2D"/>
    <w:rsid w:val="00320250"/>
    <w:rsid w:val="00321DEE"/>
    <w:rsid w:val="0032235B"/>
    <w:rsid w:val="003239B7"/>
    <w:rsid w:val="0032492E"/>
    <w:rsid w:val="00327239"/>
    <w:rsid w:val="00327A2C"/>
    <w:rsid w:val="00327FCF"/>
    <w:rsid w:val="00330282"/>
    <w:rsid w:val="0033082B"/>
    <w:rsid w:val="00330933"/>
    <w:rsid w:val="00330C69"/>
    <w:rsid w:val="00330D58"/>
    <w:rsid w:val="003316A1"/>
    <w:rsid w:val="0033258D"/>
    <w:rsid w:val="00332E13"/>
    <w:rsid w:val="00333890"/>
    <w:rsid w:val="00333B96"/>
    <w:rsid w:val="00333EC5"/>
    <w:rsid w:val="00334718"/>
    <w:rsid w:val="003355ED"/>
    <w:rsid w:val="00337C38"/>
    <w:rsid w:val="00340622"/>
    <w:rsid w:val="00340727"/>
    <w:rsid w:val="00340B82"/>
    <w:rsid w:val="00340D73"/>
    <w:rsid w:val="00341FED"/>
    <w:rsid w:val="0034255E"/>
    <w:rsid w:val="00342BFA"/>
    <w:rsid w:val="00342E97"/>
    <w:rsid w:val="003430AD"/>
    <w:rsid w:val="00343EEC"/>
    <w:rsid w:val="00344C7A"/>
    <w:rsid w:val="00344EB2"/>
    <w:rsid w:val="003450CD"/>
    <w:rsid w:val="00345A9A"/>
    <w:rsid w:val="00345E0D"/>
    <w:rsid w:val="003462BB"/>
    <w:rsid w:val="00346655"/>
    <w:rsid w:val="00346B1F"/>
    <w:rsid w:val="00347821"/>
    <w:rsid w:val="003502E1"/>
    <w:rsid w:val="00350423"/>
    <w:rsid w:val="003506A1"/>
    <w:rsid w:val="00350719"/>
    <w:rsid w:val="00350EA6"/>
    <w:rsid w:val="003510F2"/>
    <w:rsid w:val="00351615"/>
    <w:rsid w:val="00351BCA"/>
    <w:rsid w:val="0035220D"/>
    <w:rsid w:val="00352C73"/>
    <w:rsid w:val="00352F93"/>
    <w:rsid w:val="003532DF"/>
    <w:rsid w:val="0035572C"/>
    <w:rsid w:val="00355FF6"/>
    <w:rsid w:val="00357172"/>
    <w:rsid w:val="003614C4"/>
    <w:rsid w:val="00361DBF"/>
    <w:rsid w:val="003628BB"/>
    <w:rsid w:val="00364172"/>
    <w:rsid w:val="003641F9"/>
    <w:rsid w:val="00366946"/>
    <w:rsid w:val="00366A83"/>
    <w:rsid w:val="003675B3"/>
    <w:rsid w:val="0037032E"/>
    <w:rsid w:val="003722AD"/>
    <w:rsid w:val="00372309"/>
    <w:rsid w:val="003749D4"/>
    <w:rsid w:val="00375D1A"/>
    <w:rsid w:val="00376409"/>
    <w:rsid w:val="00376C27"/>
    <w:rsid w:val="0038101A"/>
    <w:rsid w:val="003817DB"/>
    <w:rsid w:val="00381ADA"/>
    <w:rsid w:val="00385653"/>
    <w:rsid w:val="00385B6B"/>
    <w:rsid w:val="003860DD"/>
    <w:rsid w:val="00386538"/>
    <w:rsid w:val="00386B64"/>
    <w:rsid w:val="00390E46"/>
    <w:rsid w:val="0039118F"/>
    <w:rsid w:val="00391C4A"/>
    <w:rsid w:val="00392773"/>
    <w:rsid w:val="00392F04"/>
    <w:rsid w:val="00393FCE"/>
    <w:rsid w:val="00394B36"/>
    <w:rsid w:val="00395642"/>
    <w:rsid w:val="00396195"/>
    <w:rsid w:val="00397724"/>
    <w:rsid w:val="003A072E"/>
    <w:rsid w:val="003A1542"/>
    <w:rsid w:val="003A2C57"/>
    <w:rsid w:val="003A302A"/>
    <w:rsid w:val="003A3328"/>
    <w:rsid w:val="003A49E4"/>
    <w:rsid w:val="003A4A3A"/>
    <w:rsid w:val="003A4E38"/>
    <w:rsid w:val="003A7B7D"/>
    <w:rsid w:val="003B0315"/>
    <w:rsid w:val="003B0A26"/>
    <w:rsid w:val="003B1440"/>
    <w:rsid w:val="003B1B01"/>
    <w:rsid w:val="003B1F40"/>
    <w:rsid w:val="003B2B51"/>
    <w:rsid w:val="003B2F11"/>
    <w:rsid w:val="003B57B2"/>
    <w:rsid w:val="003B57BF"/>
    <w:rsid w:val="003B5BF6"/>
    <w:rsid w:val="003B63C7"/>
    <w:rsid w:val="003B6416"/>
    <w:rsid w:val="003B739D"/>
    <w:rsid w:val="003C0DF2"/>
    <w:rsid w:val="003C1167"/>
    <w:rsid w:val="003C1F0B"/>
    <w:rsid w:val="003C2696"/>
    <w:rsid w:val="003C2BD6"/>
    <w:rsid w:val="003C2D5A"/>
    <w:rsid w:val="003C320C"/>
    <w:rsid w:val="003C3625"/>
    <w:rsid w:val="003C382F"/>
    <w:rsid w:val="003C3E78"/>
    <w:rsid w:val="003C69FF"/>
    <w:rsid w:val="003C6A78"/>
    <w:rsid w:val="003C7276"/>
    <w:rsid w:val="003C77A1"/>
    <w:rsid w:val="003D136D"/>
    <w:rsid w:val="003D1EBD"/>
    <w:rsid w:val="003D3549"/>
    <w:rsid w:val="003D3F14"/>
    <w:rsid w:val="003D5A03"/>
    <w:rsid w:val="003D74B9"/>
    <w:rsid w:val="003D7F56"/>
    <w:rsid w:val="003E01EF"/>
    <w:rsid w:val="003E0BB2"/>
    <w:rsid w:val="003E25B1"/>
    <w:rsid w:val="003E30BC"/>
    <w:rsid w:val="003E3F52"/>
    <w:rsid w:val="003E46BA"/>
    <w:rsid w:val="003E4B23"/>
    <w:rsid w:val="003E50E7"/>
    <w:rsid w:val="003E5186"/>
    <w:rsid w:val="003E6DF4"/>
    <w:rsid w:val="003E72FB"/>
    <w:rsid w:val="003E74DC"/>
    <w:rsid w:val="003E7A89"/>
    <w:rsid w:val="003F2129"/>
    <w:rsid w:val="003F2452"/>
    <w:rsid w:val="003F269D"/>
    <w:rsid w:val="003F2D55"/>
    <w:rsid w:val="003F342E"/>
    <w:rsid w:val="003F4D3F"/>
    <w:rsid w:val="003F4F6C"/>
    <w:rsid w:val="003F5A33"/>
    <w:rsid w:val="003F70F1"/>
    <w:rsid w:val="003F7D5A"/>
    <w:rsid w:val="00400484"/>
    <w:rsid w:val="00400B94"/>
    <w:rsid w:val="0040177F"/>
    <w:rsid w:val="00401C82"/>
    <w:rsid w:val="00401EC3"/>
    <w:rsid w:val="00403257"/>
    <w:rsid w:val="00403E4D"/>
    <w:rsid w:val="00405ED8"/>
    <w:rsid w:val="00407ABB"/>
    <w:rsid w:val="00407E48"/>
    <w:rsid w:val="00410A2F"/>
    <w:rsid w:val="00410FB5"/>
    <w:rsid w:val="004126AB"/>
    <w:rsid w:val="00412BE5"/>
    <w:rsid w:val="00414387"/>
    <w:rsid w:val="00414DFA"/>
    <w:rsid w:val="00416456"/>
    <w:rsid w:val="00416551"/>
    <w:rsid w:val="00416662"/>
    <w:rsid w:val="0041677F"/>
    <w:rsid w:val="004167E3"/>
    <w:rsid w:val="0041700A"/>
    <w:rsid w:val="004205A5"/>
    <w:rsid w:val="00421880"/>
    <w:rsid w:val="00422200"/>
    <w:rsid w:val="0042264E"/>
    <w:rsid w:val="00423A32"/>
    <w:rsid w:val="00424638"/>
    <w:rsid w:val="00424A9C"/>
    <w:rsid w:val="00424EFD"/>
    <w:rsid w:val="00425362"/>
    <w:rsid w:val="0042782A"/>
    <w:rsid w:val="00427FF7"/>
    <w:rsid w:val="004310D9"/>
    <w:rsid w:val="004314B1"/>
    <w:rsid w:val="0043177B"/>
    <w:rsid w:val="00431F83"/>
    <w:rsid w:val="004329FE"/>
    <w:rsid w:val="00433496"/>
    <w:rsid w:val="004334F5"/>
    <w:rsid w:val="004338FF"/>
    <w:rsid w:val="0043447B"/>
    <w:rsid w:val="00435D1B"/>
    <w:rsid w:val="00436665"/>
    <w:rsid w:val="00440217"/>
    <w:rsid w:val="0044038D"/>
    <w:rsid w:val="00440426"/>
    <w:rsid w:val="00442533"/>
    <w:rsid w:val="00442CB3"/>
    <w:rsid w:val="00443701"/>
    <w:rsid w:val="004438D5"/>
    <w:rsid w:val="00443FB9"/>
    <w:rsid w:val="00445144"/>
    <w:rsid w:val="00445E88"/>
    <w:rsid w:val="00446343"/>
    <w:rsid w:val="0044754C"/>
    <w:rsid w:val="00451C8F"/>
    <w:rsid w:val="00452243"/>
    <w:rsid w:val="004539BD"/>
    <w:rsid w:val="00453C6A"/>
    <w:rsid w:val="00454751"/>
    <w:rsid w:val="00455793"/>
    <w:rsid w:val="004565E1"/>
    <w:rsid w:val="004571F6"/>
    <w:rsid w:val="00460F55"/>
    <w:rsid w:val="00461589"/>
    <w:rsid w:val="00463F07"/>
    <w:rsid w:val="00464557"/>
    <w:rsid w:val="00464A30"/>
    <w:rsid w:val="00465556"/>
    <w:rsid w:val="00465FF6"/>
    <w:rsid w:val="00467A0A"/>
    <w:rsid w:val="00467B0F"/>
    <w:rsid w:val="00470005"/>
    <w:rsid w:val="0047113C"/>
    <w:rsid w:val="00472725"/>
    <w:rsid w:val="00473582"/>
    <w:rsid w:val="004736B1"/>
    <w:rsid w:val="00473AD4"/>
    <w:rsid w:val="00475A54"/>
    <w:rsid w:val="00475C98"/>
    <w:rsid w:val="00475F99"/>
    <w:rsid w:val="00477DAA"/>
    <w:rsid w:val="00480A20"/>
    <w:rsid w:val="00480FF0"/>
    <w:rsid w:val="00481028"/>
    <w:rsid w:val="00481D9D"/>
    <w:rsid w:val="004825B2"/>
    <w:rsid w:val="00482E4E"/>
    <w:rsid w:val="00482EDA"/>
    <w:rsid w:val="0048370A"/>
    <w:rsid w:val="004837EF"/>
    <w:rsid w:val="0048518B"/>
    <w:rsid w:val="004860CB"/>
    <w:rsid w:val="0048678B"/>
    <w:rsid w:val="00486A64"/>
    <w:rsid w:val="00487211"/>
    <w:rsid w:val="004875A7"/>
    <w:rsid w:val="00490772"/>
    <w:rsid w:val="00490FF2"/>
    <w:rsid w:val="0049143C"/>
    <w:rsid w:val="00492F9C"/>
    <w:rsid w:val="004946C4"/>
    <w:rsid w:val="00494B39"/>
    <w:rsid w:val="00494D92"/>
    <w:rsid w:val="0049512B"/>
    <w:rsid w:val="004955B7"/>
    <w:rsid w:val="004959F4"/>
    <w:rsid w:val="004A0934"/>
    <w:rsid w:val="004A126F"/>
    <w:rsid w:val="004A1702"/>
    <w:rsid w:val="004A1853"/>
    <w:rsid w:val="004A19CB"/>
    <w:rsid w:val="004A1F0C"/>
    <w:rsid w:val="004A26FF"/>
    <w:rsid w:val="004A2807"/>
    <w:rsid w:val="004A2B4D"/>
    <w:rsid w:val="004A2FD8"/>
    <w:rsid w:val="004A3356"/>
    <w:rsid w:val="004A3BC2"/>
    <w:rsid w:val="004A47A4"/>
    <w:rsid w:val="004A62EB"/>
    <w:rsid w:val="004A7997"/>
    <w:rsid w:val="004B0689"/>
    <w:rsid w:val="004B16A4"/>
    <w:rsid w:val="004B2573"/>
    <w:rsid w:val="004B36C3"/>
    <w:rsid w:val="004B51D3"/>
    <w:rsid w:val="004B5C5B"/>
    <w:rsid w:val="004B6A84"/>
    <w:rsid w:val="004B77C0"/>
    <w:rsid w:val="004B7B50"/>
    <w:rsid w:val="004B7FC9"/>
    <w:rsid w:val="004C0BB0"/>
    <w:rsid w:val="004C157A"/>
    <w:rsid w:val="004C1757"/>
    <w:rsid w:val="004C178D"/>
    <w:rsid w:val="004C17EB"/>
    <w:rsid w:val="004C2918"/>
    <w:rsid w:val="004C4492"/>
    <w:rsid w:val="004C4619"/>
    <w:rsid w:val="004C6190"/>
    <w:rsid w:val="004C63BE"/>
    <w:rsid w:val="004C65B3"/>
    <w:rsid w:val="004C7E48"/>
    <w:rsid w:val="004C7F21"/>
    <w:rsid w:val="004D0105"/>
    <w:rsid w:val="004D0510"/>
    <w:rsid w:val="004D0AA7"/>
    <w:rsid w:val="004D0CB1"/>
    <w:rsid w:val="004D120C"/>
    <w:rsid w:val="004D1F18"/>
    <w:rsid w:val="004D2880"/>
    <w:rsid w:val="004D3717"/>
    <w:rsid w:val="004D4188"/>
    <w:rsid w:val="004D65AE"/>
    <w:rsid w:val="004D7A51"/>
    <w:rsid w:val="004E021B"/>
    <w:rsid w:val="004E027D"/>
    <w:rsid w:val="004E1D68"/>
    <w:rsid w:val="004E2772"/>
    <w:rsid w:val="004E2C30"/>
    <w:rsid w:val="004E34E8"/>
    <w:rsid w:val="004E4282"/>
    <w:rsid w:val="004E44BA"/>
    <w:rsid w:val="004E48C2"/>
    <w:rsid w:val="004E5C25"/>
    <w:rsid w:val="004E65D3"/>
    <w:rsid w:val="004E70C8"/>
    <w:rsid w:val="004E7CFD"/>
    <w:rsid w:val="004F0266"/>
    <w:rsid w:val="004F0B93"/>
    <w:rsid w:val="004F170A"/>
    <w:rsid w:val="004F41C0"/>
    <w:rsid w:val="004F5426"/>
    <w:rsid w:val="004F66C0"/>
    <w:rsid w:val="004F6975"/>
    <w:rsid w:val="004F6AF4"/>
    <w:rsid w:val="004F6B14"/>
    <w:rsid w:val="004F6C37"/>
    <w:rsid w:val="004F74D5"/>
    <w:rsid w:val="004F7844"/>
    <w:rsid w:val="004F78B2"/>
    <w:rsid w:val="004F7BFB"/>
    <w:rsid w:val="004F7D91"/>
    <w:rsid w:val="004F7E41"/>
    <w:rsid w:val="0050026D"/>
    <w:rsid w:val="005006AA"/>
    <w:rsid w:val="00500898"/>
    <w:rsid w:val="00500A22"/>
    <w:rsid w:val="00500BCA"/>
    <w:rsid w:val="00501A31"/>
    <w:rsid w:val="00501F4D"/>
    <w:rsid w:val="00502241"/>
    <w:rsid w:val="00502EC3"/>
    <w:rsid w:val="0050550D"/>
    <w:rsid w:val="00505D65"/>
    <w:rsid w:val="0050610A"/>
    <w:rsid w:val="00507608"/>
    <w:rsid w:val="00507F90"/>
    <w:rsid w:val="0051084A"/>
    <w:rsid w:val="00510CD8"/>
    <w:rsid w:val="005114AB"/>
    <w:rsid w:val="00512A39"/>
    <w:rsid w:val="00512DE6"/>
    <w:rsid w:val="0051313A"/>
    <w:rsid w:val="005143B8"/>
    <w:rsid w:val="00515360"/>
    <w:rsid w:val="00516784"/>
    <w:rsid w:val="005176AD"/>
    <w:rsid w:val="00517A9B"/>
    <w:rsid w:val="00520FD4"/>
    <w:rsid w:val="00521002"/>
    <w:rsid w:val="00521215"/>
    <w:rsid w:val="00521BB1"/>
    <w:rsid w:val="00522396"/>
    <w:rsid w:val="005225D6"/>
    <w:rsid w:val="0052308A"/>
    <w:rsid w:val="00523512"/>
    <w:rsid w:val="00524452"/>
    <w:rsid w:val="00524D69"/>
    <w:rsid w:val="00525099"/>
    <w:rsid w:val="00525855"/>
    <w:rsid w:val="00525DF8"/>
    <w:rsid w:val="0053051E"/>
    <w:rsid w:val="00530D63"/>
    <w:rsid w:val="00534312"/>
    <w:rsid w:val="005346A2"/>
    <w:rsid w:val="00534722"/>
    <w:rsid w:val="005358B3"/>
    <w:rsid w:val="005366D5"/>
    <w:rsid w:val="0053784C"/>
    <w:rsid w:val="00540A74"/>
    <w:rsid w:val="00540F3C"/>
    <w:rsid w:val="00542023"/>
    <w:rsid w:val="0054282A"/>
    <w:rsid w:val="00543914"/>
    <w:rsid w:val="0054392A"/>
    <w:rsid w:val="00544F31"/>
    <w:rsid w:val="005452EA"/>
    <w:rsid w:val="0054576E"/>
    <w:rsid w:val="0054603C"/>
    <w:rsid w:val="00547C4F"/>
    <w:rsid w:val="00550E8E"/>
    <w:rsid w:val="005525EA"/>
    <w:rsid w:val="00552603"/>
    <w:rsid w:val="00553B6E"/>
    <w:rsid w:val="00553D98"/>
    <w:rsid w:val="0055451F"/>
    <w:rsid w:val="00554BE4"/>
    <w:rsid w:val="005557B7"/>
    <w:rsid w:val="00557D5C"/>
    <w:rsid w:val="0056035B"/>
    <w:rsid w:val="0056096A"/>
    <w:rsid w:val="005612A1"/>
    <w:rsid w:val="0056186A"/>
    <w:rsid w:val="00561EC8"/>
    <w:rsid w:val="005623B8"/>
    <w:rsid w:val="00563755"/>
    <w:rsid w:val="0056381C"/>
    <w:rsid w:val="005651C1"/>
    <w:rsid w:val="005655D2"/>
    <w:rsid w:val="00570797"/>
    <w:rsid w:val="00570912"/>
    <w:rsid w:val="0057117B"/>
    <w:rsid w:val="0057136F"/>
    <w:rsid w:val="0057156F"/>
    <w:rsid w:val="00572DBD"/>
    <w:rsid w:val="005735B4"/>
    <w:rsid w:val="00573FEE"/>
    <w:rsid w:val="00575E6F"/>
    <w:rsid w:val="00577D92"/>
    <w:rsid w:val="00580EB8"/>
    <w:rsid w:val="005815FC"/>
    <w:rsid w:val="00581C14"/>
    <w:rsid w:val="005821D1"/>
    <w:rsid w:val="005850D9"/>
    <w:rsid w:val="0058567C"/>
    <w:rsid w:val="00586354"/>
    <w:rsid w:val="005879DE"/>
    <w:rsid w:val="005901C3"/>
    <w:rsid w:val="00590FF1"/>
    <w:rsid w:val="005938F6"/>
    <w:rsid w:val="00593A35"/>
    <w:rsid w:val="00593BC6"/>
    <w:rsid w:val="00593DBF"/>
    <w:rsid w:val="0059405F"/>
    <w:rsid w:val="0059529F"/>
    <w:rsid w:val="0059543A"/>
    <w:rsid w:val="005962D9"/>
    <w:rsid w:val="0059695F"/>
    <w:rsid w:val="00597173"/>
    <w:rsid w:val="00597F4E"/>
    <w:rsid w:val="005A00EE"/>
    <w:rsid w:val="005A145C"/>
    <w:rsid w:val="005A282D"/>
    <w:rsid w:val="005A33C9"/>
    <w:rsid w:val="005A361C"/>
    <w:rsid w:val="005A3B64"/>
    <w:rsid w:val="005A4130"/>
    <w:rsid w:val="005A4650"/>
    <w:rsid w:val="005A4976"/>
    <w:rsid w:val="005A6350"/>
    <w:rsid w:val="005A653C"/>
    <w:rsid w:val="005A65C6"/>
    <w:rsid w:val="005A6A1F"/>
    <w:rsid w:val="005A7626"/>
    <w:rsid w:val="005B089C"/>
    <w:rsid w:val="005B10EA"/>
    <w:rsid w:val="005B13F1"/>
    <w:rsid w:val="005B1D33"/>
    <w:rsid w:val="005B1F4B"/>
    <w:rsid w:val="005B285D"/>
    <w:rsid w:val="005B31EC"/>
    <w:rsid w:val="005B3C50"/>
    <w:rsid w:val="005B3F2F"/>
    <w:rsid w:val="005B5825"/>
    <w:rsid w:val="005B5E33"/>
    <w:rsid w:val="005B7A47"/>
    <w:rsid w:val="005C0B70"/>
    <w:rsid w:val="005C1A58"/>
    <w:rsid w:val="005C24BA"/>
    <w:rsid w:val="005C2965"/>
    <w:rsid w:val="005C2C08"/>
    <w:rsid w:val="005C3669"/>
    <w:rsid w:val="005C36F0"/>
    <w:rsid w:val="005C3B12"/>
    <w:rsid w:val="005C4610"/>
    <w:rsid w:val="005C46B7"/>
    <w:rsid w:val="005C4DC3"/>
    <w:rsid w:val="005C539F"/>
    <w:rsid w:val="005C5929"/>
    <w:rsid w:val="005C5E0C"/>
    <w:rsid w:val="005C6015"/>
    <w:rsid w:val="005C649B"/>
    <w:rsid w:val="005C65D2"/>
    <w:rsid w:val="005D1606"/>
    <w:rsid w:val="005D1AF7"/>
    <w:rsid w:val="005D254D"/>
    <w:rsid w:val="005D3D67"/>
    <w:rsid w:val="005D4C27"/>
    <w:rsid w:val="005D4FA0"/>
    <w:rsid w:val="005D5762"/>
    <w:rsid w:val="005D57CF"/>
    <w:rsid w:val="005D57F6"/>
    <w:rsid w:val="005D5B5F"/>
    <w:rsid w:val="005D5D8F"/>
    <w:rsid w:val="005D6A15"/>
    <w:rsid w:val="005D776B"/>
    <w:rsid w:val="005D7E99"/>
    <w:rsid w:val="005E2CFA"/>
    <w:rsid w:val="005E2EAF"/>
    <w:rsid w:val="005E3974"/>
    <w:rsid w:val="005E3E3B"/>
    <w:rsid w:val="005E4870"/>
    <w:rsid w:val="005E4C30"/>
    <w:rsid w:val="005E5ACD"/>
    <w:rsid w:val="005E6015"/>
    <w:rsid w:val="005E6019"/>
    <w:rsid w:val="005F01F9"/>
    <w:rsid w:val="005F0608"/>
    <w:rsid w:val="005F1A35"/>
    <w:rsid w:val="005F4907"/>
    <w:rsid w:val="005F4BF7"/>
    <w:rsid w:val="005F532C"/>
    <w:rsid w:val="005F565B"/>
    <w:rsid w:val="005F5669"/>
    <w:rsid w:val="005F6775"/>
    <w:rsid w:val="005F6AFD"/>
    <w:rsid w:val="005F6D21"/>
    <w:rsid w:val="005F6D9F"/>
    <w:rsid w:val="005F747A"/>
    <w:rsid w:val="005F7856"/>
    <w:rsid w:val="0060115E"/>
    <w:rsid w:val="00601647"/>
    <w:rsid w:val="006027DB"/>
    <w:rsid w:val="006036F4"/>
    <w:rsid w:val="00604BA2"/>
    <w:rsid w:val="00605F18"/>
    <w:rsid w:val="006068B4"/>
    <w:rsid w:val="006100EE"/>
    <w:rsid w:val="00610E5D"/>
    <w:rsid w:val="00611628"/>
    <w:rsid w:val="00612137"/>
    <w:rsid w:val="006125B3"/>
    <w:rsid w:val="00612E25"/>
    <w:rsid w:val="00612E9F"/>
    <w:rsid w:val="00615A68"/>
    <w:rsid w:val="00615C74"/>
    <w:rsid w:val="006165ED"/>
    <w:rsid w:val="00621381"/>
    <w:rsid w:val="00621695"/>
    <w:rsid w:val="006217F9"/>
    <w:rsid w:val="00621821"/>
    <w:rsid w:val="006222ED"/>
    <w:rsid w:val="0062237F"/>
    <w:rsid w:val="00623175"/>
    <w:rsid w:val="00625A5F"/>
    <w:rsid w:val="00626192"/>
    <w:rsid w:val="00626A53"/>
    <w:rsid w:val="0062703C"/>
    <w:rsid w:val="00630A9B"/>
    <w:rsid w:val="00631455"/>
    <w:rsid w:val="00631601"/>
    <w:rsid w:val="00632DAF"/>
    <w:rsid w:val="00633277"/>
    <w:rsid w:val="00633679"/>
    <w:rsid w:val="006338E1"/>
    <w:rsid w:val="00634250"/>
    <w:rsid w:val="00634BCF"/>
    <w:rsid w:val="006353C2"/>
    <w:rsid w:val="006356E8"/>
    <w:rsid w:val="00635D16"/>
    <w:rsid w:val="006373AA"/>
    <w:rsid w:val="00637FE5"/>
    <w:rsid w:val="00642B31"/>
    <w:rsid w:val="00642C13"/>
    <w:rsid w:val="0064342E"/>
    <w:rsid w:val="006437D1"/>
    <w:rsid w:val="0064662E"/>
    <w:rsid w:val="006468A8"/>
    <w:rsid w:val="006479C9"/>
    <w:rsid w:val="00647BA8"/>
    <w:rsid w:val="00647FD6"/>
    <w:rsid w:val="00650A41"/>
    <w:rsid w:val="0065137D"/>
    <w:rsid w:val="006527ED"/>
    <w:rsid w:val="006527FE"/>
    <w:rsid w:val="0065453E"/>
    <w:rsid w:val="006545E0"/>
    <w:rsid w:val="00654AB2"/>
    <w:rsid w:val="00656E0C"/>
    <w:rsid w:val="00656F6D"/>
    <w:rsid w:val="00657470"/>
    <w:rsid w:val="00657D64"/>
    <w:rsid w:val="0066112B"/>
    <w:rsid w:val="0066211E"/>
    <w:rsid w:val="00663130"/>
    <w:rsid w:val="00663B0B"/>
    <w:rsid w:val="006643B5"/>
    <w:rsid w:val="0066504F"/>
    <w:rsid w:val="00665DE5"/>
    <w:rsid w:val="0066736B"/>
    <w:rsid w:val="006707A8"/>
    <w:rsid w:val="00671D8F"/>
    <w:rsid w:val="00675A93"/>
    <w:rsid w:val="00676862"/>
    <w:rsid w:val="00676D94"/>
    <w:rsid w:val="00676DAC"/>
    <w:rsid w:val="00677E31"/>
    <w:rsid w:val="00680F8B"/>
    <w:rsid w:val="00682C58"/>
    <w:rsid w:val="00684C91"/>
    <w:rsid w:val="00685A03"/>
    <w:rsid w:val="00685F76"/>
    <w:rsid w:val="00686A5F"/>
    <w:rsid w:val="00687875"/>
    <w:rsid w:val="006909DA"/>
    <w:rsid w:val="00690D94"/>
    <w:rsid w:val="00691217"/>
    <w:rsid w:val="00691B5D"/>
    <w:rsid w:val="0069234C"/>
    <w:rsid w:val="00692780"/>
    <w:rsid w:val="00692A80"/>
    <w:rsid w:val="00696518"/>
    <w:rsid w:val="0069677D"/>
    <w:rsid w:val="00696963"/>
    <w:rsid w:val="006973FB"/>
    <w:rsid w:val="006A0469"/>
    <w:rsid w:val="006A0947"/>
    <w:rsid w:val="006A0E8C"/>
    <w:rsid w:val="006A156E"/>
    <w:rsid w:val="006A2220"/>
    <w:rsid w:val="006A22AF"/>
    <w:rsid w:val="006A2828"/>
    <w:rsid w:val="006A350B"/>
    <w:rsid w:val="006A3523"/>
    <w:rsid w:val="006A455B"/>
    <w:rsid w:val="006A53BC"/>
    <w:rsid w:val="006A6DC8"/>
    <w:rsid w:val="006A7A60"/>
    <w:rsid w:val="006B152B"/>
    <w:rsid w:val="006B2AB6"/>
    <w:rsid w:val="006B3C72"/>
    <w:rsid w:val="006B3C94"/>
    <w:rsid w:val="006B3CE6"/>
    <w:rsid w:val="006B411E"/>
    <w:rsid w:val="006B473F"/>
    <w:rsid w:val="006B492A"/>
    <w:rsid w:val="006B6A25"/>
    <w:rsid w:val="006C0376"/>
    <w:rsid w:val="006C0C95"/>
    <w:rsid w:val="006C1158"/>
    <w:rsid w:val="006C122D"/>
    <w:rsid w:val="006C156F"/>
    <w:rsid w:val="006C2623"/>
    <w:rsid w:val="006C3F4F"/>
    <w:rsid w:val="006C663D"/>
    <w:rsid w:val="006C6B8D"/>
    <w:rsid w:val="006C7677"/>
    <w:rsid w:val="006D0233"/>
    <w:rsid w:val="006D0576"/>
    <w:rsid w:val="006D16B2"/>
    <w:rsid w:val="006D2C11"/>
    <w:rsid w:val="006D30A5"/>
    <w:rsid w:val="006D3469"/>
    <w:rsid w:val="006D4372"/>
    <w:rsid w:val="006D4F05"/>
    <w:rsid w:val="006D53FE"/>
    <w:rsid w:val="006D5C72"/>
    <w:rsid w:val="006D5DE6"/>
    <w:rsid w:val="006D6640"/>
    <w:rsid w:val="006D7857"/>
    <w:rsid w:val="006D7FDD"/>
    <w:rsid w:val="006E02B1"/>
    <w:rsid w:val="006E19EB"/>
    <w:rsid w:val="006E1A50"/>
    <w:rsid w:val="006E259F"/>
    <w:rsid w:val="006E2926"/>
    <w:rsid w:val="006E32F7"/>
    <w:rsid w:val="006E366B"/>
    <w:rsid w:val="006E375C"/>
    <w:rsid w:val="006E3A0D"/>
    <w:rsid w:val="006E475A"/>
    <w:rsid w:val="006E53EA"/>
    <w:rsid w:val="006E5A43"/>
    <w:rsid w:val="006E6682"/>
    <w:rsid w:val="006E6C05"/>
    <w:rsid w:val="006E72C9"/>
    <w:rsid w:val="006E735B"/>
    <w:rsid w:val="006E7FF2"/>
    <w:rsid w:val="006F12C2"/>
    <w:rsid w:val="006F344B"/>
    <w:rsid w:val="006F3491"/>
    <w:rsid w:val="006F4212"/>
    <w:rsid w:val="006F4BBD"/>
    <w:rsid w:val="006F4ECF"/>
    <w:rsid w:val="006F5564"/>
    <w:rsid w:val="006F560E"/>
    <w:rsid w:val="006F6049"/>
    <w:rsid w:val="006F67EA"/>
    <w:rsid w:val="006F77C4"/>
    <w:rsid w:val="007007EA"/>
    <w:rsid w:val="00700DCA"/>
    <w:rsid w:val="007011F3"/>
    <w:rsid w:val="00701959"/>
    <w:rsid w:val="007030C4"/>
    <w:rsid w:val="00703D51"/>
    <w:rsid w:val="00704108"/>
    <w:rsid w:val="0070415F"/>
    <w:rsid w:val="007042A2"/>
    <w:rsid w:val="007067DA"/>
    <w:rsid w:val="0070796E"/>
    <w:rsid w:val="00707DB7"/>
    <w:rsid w:val="00707E28"/>
    <w:rsid w:val="0071092C"/>
    <w:rsid w:val="00710C97"/>
    <w:rsid w:val="00710D6E"/>
    <w:rsid w:val="00710D73"/>
    <w:rsid w:val="00710E7B"/>
    <w:rsid w:val="00711748"/>
    <w:rsid w:val="0071199B"/>
    <w:rsid w:val="00712498"/>
    <w:rsid w:val="00714FD6"/>
    <w:rsid w:val="00715171"/>
    <w:rsid w:val="00717C11"/>
    <w:rsid w:val="00720547"/>
    <w:rsid w:val="00720DE9"/>
    <w:rsid w:val="00722A19"/>
    <w:rsid w:val="00722FB1"/>
    <w:rsid w:val="00724058"/>
    <w:rsid w:val="00725FE0"/>
    <w:rsid w:val="007260F7"/>
    <w:rsid w:val="007270C9"/>
    <w:rsid w:val="007278A8"/>
    <w:rsid w:val="007311D6"/>
    <w:rsid w:val="0073160E"/>
    <w:rsid w:val="00732B26"/>
    <w:rsid w:val="00732D61"/>
    <w:rsid w:val="00733AC8"/>
    <w:rsid w:val="00733C85"/>
    <w:rsid w:val="00734614"/>
    <w:rsid w:val="007346E2"/>
    <w:rsid w:val="007348DF"/>
    <w:rsid w:val="00734BDB"/>
    <w:rsid w:val="0073654A"/>
    <w:rsid w:val="007366D1"/>
    <w:rsid w:val="00736809"/>
    <w:rsid w:val="00736C7C"/>
    <w:rsid w:val="00737BE8"/>
    <w:rsid w:val="00740008"/>
    <w:rsid w:val="00740293"/>
    <w:rsid w:val="00740316"/>
    <w:rsid w:val="00740C86"/>
    <w:rsid w:val="007412A0"/>
    <w:rsid w:val="00742642"/>
    <w:rsid w:val="00744804"/>
    <w:rsid w:val="00745002"/>
    <w:rsid w:val="0074529D"/>
    <w:rsid w:val="00745701"/>
    <w:rsid w:val="00745972"/>
    <w:rsid w:val="00746260"/>
    <w:rsid w:val="007470D5"/>
    <w:rsid w:val="007471B6"/>
    <w:rsid w:val="00750F21"/>
    <w:rsid w:val="00751849"/>
    <w:rsid w:val="00751A38"/>
    <w:rsid w:val="00751CCC"/>
    <w:rsid w:val="00751F44"/>
    <w:rsid w:val="007546B1"/>
    <w:rsid w:val="00755547"/>
    <w:rsid w:val="007567F5"/>
    <w:rsid w:val="00756CF0"/>
    <w:rsid w:val="00756F60"/>
    <w:rsid w:val="00757784"/>
    <w:rsid w:val="00757CC7"/>
    <w:rsid w:val="00757E6B"/>
    <w:rsid w:val="00762792"/>
    <w:rsid w:val="00764270"/>
    <w:rsid w:val="0076636F"/>
    <w:rsid w:val="00766662"/>
    <w:rsid w:val="007666ED"/>
    <w:rsid w:val="00766C0A"/>
    <w:rsid w:val="007674AD"/>
    <w:rsid w:val="007677FE"/>
    <w:rsid w:val="00767836"/>
    <w:rsid w:val="00770967"/>
    <w:rsid w:val="007709EA"/>
    <w:rsid w:val="00771373"/>
    <w:rsid w:val="007746E2"/>
    <w:rsid w:val="0077486C"/>
    <w:rsid w:val="007755CE"/>
    <w:rsid w:val="007758A9"/>
    <w:rsid w:val="007803F0"/>
    <w:rsid w:val="00781518"/>
    <w:rsid w:val="007825D0"/>
    <w:rsid w:val="00783B94"/>
    <w:rsid w:val="00785517"/>
    <w:rsid w:val="0078574D"/>
    <w:rsid w:val="00786040"/>
    <w:rsid w:val="00786677"/>
    <w:rsid w:val="007914F0"/>
    <w:rsid w:val="00792939"/>
    <w:rsid w:val="00792AA4"/>
    <w:rsid w:val="00792BEA"/>
    <w:rsid w:val="0079315A"/>
    <w:rsid w:val="00793217"/>
    <w:rsid w:val="0079370B"/>
    <w:rsid w:val="007954F0"/>
    <w:rsid w:val="007958DC"/>
    <w:rsid w:val="00796803"/>
    <w:rsid w:val="007A0E9C"/>
    <w:rsid w:val="007A1745"/>
    <w:rsid w:val="007A1956"/>
    <w:rsid w:val="007A2BFD"/>
    <w:rsid w:val="007A3F17"/>
    <w:rsid w:val="007A57FD"/>
    <w:rsid w:val="007B2023"/>
    <w:rsid w:val="007B20EA"/>
    <w:rsid w:val="007B213E"/>
    <w:rsid w:val="007B2708"/>
    <w:rsid w:val="007B2BD9"/>
    <w:rsid w:val="007B558D"/>
    <w:rsid w:val="007B5A52"/>
    <w:rsid w:val="007B622B"/>
    <w:rsid w:val="007B6A8F"/>
    <w:rsid w:val="007B768B"/>
    <w:rsid w:val="007B7AA9"/>
    <w:rsid w:val="007C2638"/>
    <w:rsid w:val="007C2DFE"/>
    <w:rsid w:val="007C39A8"/>
    <w:rsid w:val="007C4EE8"/>
    <w:rsid w:val="007C51D4"/>
    <w:rsid w:val="007C549F"/>
    <w:rsid w:val="007C5DCB"/>
    <w:rsid w:val="007C69F9"/>
    <w:rsid w:val="007C6B4E"/>
    <w:rsid w:val="007C7A5E"/>
    <w:rsid w:val="007D1212"/>
    <w:rsid w:val="007D14B4"/>
    <w:rsid w:val="007D16DB"/>
    <w:rsid w:val="007D1A9B"/>
    <w:rsid w:val="007D23E5"/>
    <w:rsid w:val="007D331A"/>
    <w:rsid w:val="007D41CE"/>
    <w:rsid w:val="007D441D"/>
    <w:rsid w:val="007D5629"/>
    <w:rsid w:val="007D5FD9"/>
    <w:rsid w:val="007D6A4E"/>
    <w:rsid w:val="007D6E56"/>
    <w:rsid w:val="007D6F4D"/>
    <w:rsid w:val="007D7FB2"/>
    <w:rsid w:val="007E0947"/>
    <w:rsid w:val="007E1326"/>
    <w:rsid w:val="007E3129"/>
    <w:rsid w:val="007E37C7"/>
    <w:rsid w:val="007E3BB7"/>
    <w:rsid w:val="007E3E34"/>
    <w:rsid w:val="007E5F57"/>
    <w:rsid w:val="007E6476"/>
    <w:rsid w:val="007E6627"/>
    <w:rsid w:val="007E6E50"/>
    <w:rsid w:val="007E749B"/>
    <w:rsid w:val="007F06A2"/>
    <w:rsid w:val="007F09DC"/>
    <w:rsid w:val="007F1800"/>
    <w:rsid w:val="007F20A5"/>
    <w:rsid w:val="007F2C94"/>
    <w:rsid w:val="007F2FAC"/>
    <w:rsid w:val="007F436D"/>
    <w:rsid w:val="007F4F69"/>
    <w:rsid w:val="007F613E"/>
    <w:rsid w:val="007F7214"/>
    <w:rsid w:val="007F7232"/>
    <w:rsid w:val="007F7DEE"/>
    <w:rsid w:val="0080057F"/>
    <w:rsid w:val="00800C11"/>
    <w:rsid w:val="00804110"/>
    <w:rsid w:val="0080584A"/>
    <w:rsid w:val="00806788"/>
    <w:rsid w:val="0080789B"/>
    <w:rsid w:val="008079CB"/>
    <w:rsid w:val="0081098E"/>
    <w:rsid w:val="00810BC2"/>
    <w:rsid w:val="0081185A"/>
    <w:rsid w:val="008123DD"/>
    <w:rsid w:val="00813CBA"/>
    <w:rsid w:val="00814F0B"/>
    <w:rsid w:val="00814FA7"/>
    <w:rsid w:val="008155B2"/>
    <w:rsid w:val="0081575F"/>
    <w:rsid w:val="00815AB1"/>
    <w:rsid w:val="00815FB0"/>
    <w:rsid w:val="00816941"/>
    <w:rsid w:val="00816B7E"/>
    <w:rsid w:val="00817D64"/>
    <w:rsid w:val="008209A5"/>
    <w:rsid w:val="00820FB6"/>
    <w:rsid w:val="0082116F"/>
    <w:rsid w:val="008211EF"/>
    <w:rsid w:val="00821921"/>
    <w:rsid w:val="00821B81"/>
    <w:rsid w:val="00821D69"/>
    <w:rsid w:val="008229D9"/>
    <w:rsid w:val="008231E0"/>
    <w:rsid w:val="00824726"/>
    <w:rsid w:val="00824B5A"/>
    <w:rsid w:val="0082547B"/>
    <w:rsid w:val="00825C72"/>
    <w:rsid w:val="0082639B"/>
    <w:rsid w:val="008263B9"/>
    <w:rsid w:val="00826952"/>
    <w:rsid w:val="00826AE5"/>
    <w:rsid w:val="00826C1D"/>
    <w:rsid w:val="00826E28"/>
    <w:rsid w:val="00826E87"/>
    <w:rsid w:val="00826EFC"/>
    <w:rsid w:val="00827918"/>
    <w:rsid w:val="008317C7"/>
    <w:rsid w:val="00831D42"/>
    <w:rsid w:val="0083212F"/>
    <w:rsid w:val="008323B0"/>
    <w:rsid w:val="00832A60"/>
    <w:rsid w:val="00834091"/>
    <w:rsid w:val="008350E3"/>
    <w:rsid w:val="00835A36"/>
    <w:rsid w:val="00835EDF"/>
    <w:rsid w:val="008370C3"/>
    <w:rsid w:val="0083775C"/>
    <w:rsid w:val="00837FD9"/>
    <w:rsid w:val="00840A99"/>
    <w:rsid w:val="00841A0B"/>
    <w:rsid w:val="00842487"/>
    <w:rsid w:val="00842F16"/>
    <w:rsid w:val="00844E2D"/>
    <w:rsid w:val="00844F67"/>
    <w:rsid w:val="008456B2"/>
    <w:rsid w:val="00846389"/>
    <w:rsid w:val="008463F4"/>
    <w:rsid w:val="00847298"/>
    <w:rsid w:val="00847BC2"/>
    <w:rsid w:val="00850094"/>
    <w:rsid w:val="00850359"/>
    <w:rsid w:val="00850F37"/>
    <w:rsid w:val="0085152B"/>
    <w:rsid w:val="0085207C"/>
    <w:rsid w:val="00852C1A"/>
    <w:rsid w:val="0085385F"/>
    <w:rsid w:val="0085403E"/>
    <w:rsid w:val="008543AD"/>
    <w:rsid w:val="00856803"/>
    <w:rsid w:val="00856B22"/>
    <w:rsid w:val="00860978"/>
    <w:rsid w:val="00861529"/>
    <w:rsid w:val="00861AB3"/>
    <w:rsid w:val="00862319"/>
    <w:rsid w:val="00862474"/>
    <w:rsid w:val="00862DF8"/>
    <w:rsid w:val="00864F5D"/>
    <w:rsid w:val="0086522B"/>
    <w:rsid w:val="00865969"/>
    <w:rsid w:val="008659F4"/>
    <w:rsid w:val="0086602E"/>
    <w:rsid w:val="00866060"/>
    <w:rsid w:val="00866080"/>
    <w:rsid w:val="008660AE"/>
    <w:rsid w:val="00866241"/>
    <w:rsid w:val="008664FC"/>
    <w:rsid w:val="0086654D"/>
    <w:rsid w:val="00867061"/>
    <w:rsid w:val="0087091F"/>
    <w:rsid w:val="008711D8"/>
    <w:rsid w:val="00871A99"/>
    <w:rsid w:val="00873098"/>
    <w:rsid w:val="008732F8"/>
    <w:rsid w:val="00873758"/>
    <w:rsid w:val="00873A9E"/>
    <w:rsid w:val="00873B1C"/>
    <w:rsid w:val="00875499"/>
    <w:rsid w:val="00876F92"/>
    <w:rsid w:val="00877715"/>
    <w:rsid w:val="0088092B"/>
    <w:rsid w:val="00880DD8"/>
    <w:rsid w:val="00881A4A"/>
    <w:rsid w:val="00882345"/>
    <w:rsid w:val="00883F11"/>
    <w:rsid w:val="0088422F"/>
    <w:rsid w:val="00884631"/>
    <w:rsid w:val="00884C2C"/>
    <w:rsid w:val="00885978"/>
    <w:rsid w:val="008861A9"/>
    <w:rsid w:val="00887E38"/>
    <w:rsid w:val="00891300"/>
    <w:rsid w:val="0089191F"/>
    <w:rsid w:val="00892A14"/>
    <w:rsid w:val="0089374C"/>
    <w:rsid w:val="008963E3"/>
    <w:rsid w:val="008978E5"/>
    <w:rsid w:val="00897E33"/>
    <w:rsid w:val="008A0E9C"/>
    <w:rsid w:val="008A10D7"/>
    <w:rsid w:val="008A11E4"/>
    <w:rsid w:val="008A19A4"/>
    <w:rsid w:val="008A2E79"/>
    <w:rsid w:val="008A4664"/>
    <w:rsid w:val="008A5F3C"/>
    <w:rsid w:val="008A62AF"/>
    <w:rsid w:val="008A6603"/>
    <w:rsid w:val="008A664F"/>
    <w:rsid w:val="008A72CE"/>
    <w:rsid w:val="008A7DB3"/>
    <w:rsid w:val="008B06F2"/>
    <w:rsid w:val="008B20FC"/>
    <w:rsid w:val="008B2649"/>
    <w:rsid w:val="008B54D7"/>
    <w:rsid w:val="008B5594"/>
    <w:rsid w:val="008B5696"/>
    <w:rsid w:val="008B6055"/>
    <w:rsid w:val="008B61DC"/>
    <w:rsid w:val="008B6F8F"/>
    <w:rsid w:val="008B72E3"/>
    <w:rsid w:val="008B7E76"/>
    <w:rsid w:val="008C02DC"/>
    <w:rsid w:val="008C116C"/>
    <w:rsid w:val="008C1D83"/>
    <w:rsid w:val="008C29EA"/>
    <w:rsid w:val="008C2B81"/>
    <w:rsid w:val="008C39D5"/>
    <w:rsid w:val="008C39FC"/>
    <w:rsid w:val="008C3FAD"/>
    <w:rsid w:val="008C494A"/>
    <w:rsid w:val="008C49C5"/>
    <w:rsid w:val="008C5D3E"/>
    <w:rsid w:val="008C62A4"/>
    <w:rsid w:val="008C787B"/>
    <w:rsid w:val="008C7AF1"/>
    <w:rsid w:val="008D1395"/>
    <w:rsid w:val="008D1DA2"/>
    <w:rsid w:val="008D292B"/>
    <w:rsid w:val="008D345C"/>
    <w:rsid w:val="008D3767"/>
    <w:rsid w:val="008D3FE7"/>
    <w:rsid w:val="008D3FF7"/>
    <w:rsid w:val="008D4845"/>
    <w:rsid w:val="008D621E"/>
    <w:rsid w:val="008D6543"/>
    <w:rsid w:val="008D6D4C"/>
    <w:rsid w:val="008D7685"/>
    <w:rsid w:val="008D7B40"/>
    <w:rsid w:val="008E0D85"/>
    <w:rsid w:val="008E0F69"/>
    <w:rsid w:val="008E15E0"/>
    <w:rsid w:val="008E1655"/>
    <w:rsid w:val="008E16BC"/>
    <w:rsid w:val="008E2E0D"/>
    <w:rsid w:val="008E2E2C"/>
    <w:rsid w:val="008E5DC4"/>
    <w:rsid w:val="008E60B8"/>
    <w:rsid w:val="008E7042"/>
    <w:rsid w:val="008E725C"/>
    <w:rsid w:val="008F0B22"/>
    <w:rsid w:val="008F0C22"/>
    <w:rsid w:val="008F1D80"/>
    <w:rsid w:val="008F1FD6"/>
    <w:rsid w:val="008F29E0"/>
    <w:rsid w:val="008F310C"/>
    <w:rsid w:val="008F3E9A"/>
    <w:rsid w:val="008F4303"/>
    <w:rsid w:val="008F487D"/>
    <w:rsid w:val="008F5179"/>
    <w:rsid w:val="008F68B8"/>
    <w:rsid w:val="008F78B2"/>
    <w:rsid w:val="009003D0"/>
    <w:rsid w:val="009033C6"/>
    <w:rsid w:val="009034E6"/>
    <w:rsid w:val="0090509F"/>
    <w:rsid w:val="0090544F"/>
    <w:rsid w:val="0090548A"/>
    <w:rsid w:val="00905FD5"/>
    <w:rsid w:val="009071E9"/>
    <w:rsid w:val="00910556"/>
    <w:rsid w:val="009119F2"/>
    <w:rsid w:val="00911D08"/>
    <w:rsid w:val="00912870"/>
    <w:rsid w:val="00912DA6"/>
    <w:rsid w:val="00913739"/>
    <w:rsid w:val="009139DF"/>
    <w:rsid w:val="00913BF2"/>
    <w:rsid w:val="00916060"/>
    <w:rsid w:val="00916418"/>
    <w:rsid w:val="00920C77"/>
    <w:rsid w:val="00920F33"/>
    <w:rsid w:val="0092251F"/>
    <w:rsid w:val="00922E0A"/>
    <w:rsid w:val="00925FBB"/>
    <w:rsid w:val="00927AEF"/>
    <w:rsid w:val="00927CE2"/>
    <w:rsid w:val="00931278"/>
    <w:rsid w:val="00933A35"/>
    <w:rsid w:val="00933F33"/>
    <w:rsid w:val="00934630"/>
    <w:rsid w:val="009354CE"/>
    <w:rsid w:val="00935B7F"/>
    <w:rsid w:val="00941B08"/>
    <w:rsid w:val="00943EB4"/>
    <w:rsid w:val="00944A60"/>
    <w:rsid w:val="00944E9F"/>
    <w:rsid w:val="00945474"/>
    <w:rsid w:val="0094559F"/>
    <w:rsid w:val="00945C0C"/>
    <w:rsid w:val="00945EA5"/>
    <w:rsid w:val="009465AE"/>
    <w:rsid w:val="009469AC"/>
    <w:rsid w:val="00946CA2"/>
    <w:rsid w:val="00947345"/>
    <w:rsid w:val="009479D8"/>
    <w:rsid w:val="0095002D"/>
    <w:rsid w:val="00950839"/>
    <w:rsid w:val="009518E1"/>
    <w:rsid w:val="00952443"/>
    <w:rsid w:val="00952D8C"/>
    <w:rsid w:val="0095382C"/>
    <w:rsid w:val="00953954"/>
    <w:rsid w:val="00953F56"/>
    <w:rsid w:val="00954BFA"/>
    <w:rsid w:val="0095621B"/>
    <w:rsid w:val="0095711B"/>
    <w:rsid w:val="00957CB2"/>
    <w:rsid w:val="00960147"/>
    <w:rsid w:val="0096074D"/>
    <w:rsid w:val="00961201"/>
    <w:rsid w:val="0096191C"/>
    <w:rsid w:val="009619CD"/>
    <w:rsid w:val="00961C32"/>
    <w:rsid w:val="0096320F"/>
    <w:rsid w:val="0096414E"/>
    <w:rsid w:val="009649D8"/>
    <w:rsid w:val="00965562"/>
    <w:rsid w:val="009658A0"/>
    <w:rsid w:val="00965BE5"/>
    <w:rsid w:val="009668D0"/>
    <w:rsid w:val="00967B87"/>
    <w:rsid w:val="00970362"/>
    <w:rsid w:val="009712FB"/>
    <w:rsid w:val="00971425"/>
    <w:rsid w:val="00971B12"/>
    <w:rsid w:val="00972192"/>
    <w:rsid w:val="00972AAA"/>
    <w:rsid w:val="00974288"/>
    <w:rsid w:val="00974739"/>
    <w:rsid w:val="0097499C"/>
    <w:rsid w:val="00975150"/>
    <w:rsid w:val="00975C72"/>
    <w:rsid w:val="00976F7D"/>
    <w:rsid w:val="00982816"/>
    <w:rsid w:val="0098356E"/>
    <w:rsid w:val="00984113"/>
    <w:rsid w:val="00985479"/>
    <w:rsid w:val="009858F3"/>
    <w:rsid w:val="00985C97"/>
    <w:rsid w:val="00986305"/>
    <w:rsid w:val="00986326"/>
    <w:rsid w:val="00987129"/>
    <w:rsid w:val="009871B7"/>
    <w:rsid w:val="0098724B"/>
    <w:rsid w:val="00987585"/>
    <w:rsid w:val="00990FBD"/>
    <w:rsid w:val="0099118D"/>
    <w:rsid w:val="009919A5"/>
    <w:rsid w:val="009920AC"/>
    <w:rsid w:val="00992D76"/>
    <w:rsid w:val="00992E75"/>
    <w:rsid w:val="00993311"/>
    <w:rsid w:val="00993585"/>
    <w:rsid w:val="00993D96"/>
    <w:rsid w:val="00994493"/>
    <w:rsid w:val="009949F9"/>
    <w:rsid w:val="00994D2E"/>
    <w:rsid w:val="009952E6"/>
    <w:rsid w:val="00995599"/>
    <w:rsid w:val="0099632B"/>
    <w:rsid w:val="00996973"/>
    <w:rsid w:val="00996F6F"/>
    <w:rsid w:val="009A35C8"/>
    <w:rsid w:val="009A6185"/>
    <w:rsid w:val="009A6E93"/>
    <w:rsid w:val="009A7530"/>
    <w:rsid w:val="009A7B78"/>
    <w:rsid w:val="009A7C18"/>
    <w:rsid w:val="009B1285"/>
    <w:rsid w:val="009B2881"/>
    <w:rsid w:val="009B2EB5"/>
    <w:rsid w:val="009B347C"/>
    <w:rsid w:val="009B37C1"/>
    <w:rsid w:val="009B4AB7"/>
    <w:rsid w:val="009B5162"/>
    <w:rsid w:val="009B528D"/>
    <w:rsid w:val="009B57C6"/>
    <w:rsid w:val="009B6D41"/>
    <w:rsid w:val="009C10A1"/>
    <w:rsid w:val="009C2CD4"/>
    <w:rsid w:val="009C2E82"/>
    <w:rsid w:val="009C339B"/>
    <w:rsid w:val="009C37BD"/>
    <w:rsid w:val="009C41F4"/>
    <w:rsid w:val="009C61B1"/>
    <w:rsid w:val="009C6460"/>
    <w:rsid w:val="009D00E9"/>
    <w:rsid w:val="009D0720"/>
    <w:rsid w:val="009D08A3"/>
    <w:rsid w:val="009D15D4"/>
    <w:rsid w:val="009D1FB6"/>
    <w:rsid w:val="009D2162"/>
    <w:rsid w:val="009D5119"/>
    <w:rsid w:val="009D537E"/>
    <w:rsid w:val="009D57DA"/>
    <w:rsid w:val="009D5C1B"/>
    <w:rsid w:val="009E14B9"/>
    <w:rsid w:val="009E1AD3"/>
    <w:rsid w:val="009E2410"/>
    <w:rsid w:val="009E24CC"/>
    <w:rsid w:val="009E27E7"/>
    <w:rsid w:val="009E310B"/>
    <w:rsid w:val="009E336C"/>
    <w:rsid w:val="009E35F3"/>
    <w:rsid w:val="009E372C"/>
    <w:rsid w:val="009E382E"/>
    <w:rsid w:val="009E5673"/>
    <w:rsid w:val="009E58BE"/>
    <w:rsid w:val="009E61EB"/>
    <w:rsid w:val="009E6719"/>
    <w:rsid w:val="009E69FA"/>
    <w:rsid w:val="009E7645"/>
    <w:rsid w:val="009E775F"/>
    <w:rsid w:val="009F00F7"/>
    <w:rsid w:val="009F0A21"/>
    <w:rsid w:val="009F10FF"/>
    <w:rsid w:val="009F1B56"/>
    <w:rsid w:val="009F311B"/>
    <w:rsid w:val="009F3E94"/>
    <w:rsid w:val="009F3F13"/>
    <w:rsid w:val="009F482D"/>
    <w:rsid w:val="009F5588"/>
    <w:rsid w:val="009F5C77"/>
    <w:rsid w:val="009F6406"/>
    <w:rsid w:val="009F676C"/>
    <w:rsid w:val="009F6BCF"/>
    <w:rsid w:val="00A00D92"/>
    <w:rsid w:val="00A01F4F"/>
    <w:rsid w:val="00A0201F"/>
    <w:rsid w:val="00A0225B"/>
    <w:rsid w:val="00A02D50"/>
    <w:rsid w:val="00A0303C"/>
    <w:rsid w:val="00A036FD"/>
    <w:rsid w:val="00A03EE2"/>
    <w:rsid w:val="00A06A10"/>
    <w:rsid w:val="00A071B9"/>
    <w:rsid w:val="00A10AAB"/>
    <w:rsid w:val="00A10DC9"/>
    <w:rsid w:val="00A11055"/>
    <w:rsid w:val="00A13458"/>
    <w:rsid w:val="00A14470"/>
    <w:rsid w:val="00A1535C"/>
    <w:rsid w:val="00A16925"/>
    <w:rsid w:val="00A16ACE"/>
    <w:rsid w:val="00A205AA"/>
    <w:rsid w:val="00A213BA"/>
    <w:rsid w:val="00A21509"/>
    <w:rsid w:val="00A21CDE"/>
    <w:rsid w:val="00A2222B"/>
    <w:rsid w:val="00A22907"/>
    <w:rsid w:val="00A23197"/>
    <w:rsid w:val="00A23A21"/>
    <w:rsid w:val="00A24174"/>
    <w:rsid w:val="00A24515"/>
    <w:rsid w:val="00A24DD5"/>
    <w:rsid w:val="00A2530E"/>
    <w:rsid w:val="00A25476"/>
    <w:rsid w:val="00A26A4A"/>
    <w:rsid w:val="00A27D9B"/>
    <w:rsid w:val="00A27EE3"/>
    <w:rsid w:val="00A31125"/>
    <w:rsid w:val="00A32D3F"/>
    <w:rsid w:val="00A33412"/>
    <w:rsid w:val="00A34B7C"/>
    <w:rsid w:val="00A34E23"/>
    <w:rsid w:val="00A3530D"/>
    <w:rsid w:val="00A35E87"/>
    <w:rsid w:val="00A37818"/>
    <w:rsid w:val="00A379B0"/>
    <w:rsid w:val="00A37C90"/>
    <w:rsid w:val="00A37EFD"/>
    <w:rsid w:val="00A4021A"/>
    <w:rsid w:val="00A41AFC"/>
    <w:rsid w:val="00A41F57"/>
    <w:rsid w:val="00A427F6"/>
    <w:rsid w:val="00A429B4"/>
    <w:rsid w:val="00A43076"/>
    <w:rsid w:val="00A4380A"/>
    <w:rsid w:val="00A4398D"/>
    <w:rsid w:val="00A43B01"/>
    <w:rsid w:val="00A44FAF"/>
    <w:rsid w:val="00A45088"/>
    <w:rsid w:val="00A4537E"/>
    <w:rsid w:val="00A45497"/>
    <w:rsid w:val="00A46007"/>
    <w:rsid w:val="00A47A7E"/>
    <w:rsid w:val="00A5092E"/>
    <w:rsid w:val="00A51B71"/>
    <w:rsid w:val="00A5216E"/>
    <w:rsid w:val="00A525DA"/>
    <w:rsid w:val="00A52A60"/>
    <w:rsid w:val="00A54702"/>
    <w:rsid w:val="00A55E8B"/>
    <w:rsid w:val="00A564AF"/>
    <w:rsid w:val="00A56EEB"/>
    <w:rsid w:val="00A57648"/>
    <w:rsid w:val="00A577E1"/>
    <w:rsid w:val="00A605A1"/>
    <w:rsid w:val="00A60A4C"/>
    <w:rsid w:val="00A611A6"/>
    <w:rsid w:val="00A61F91"/>
    <w:rsid w:val="00A62015"/>
    <w:rsid w:val="00A621D5"/>
    <w:rsid w:val="00A62A2E"/>
    <w:rsid w:val="00A63686"/>
    <w:rsid w:val="00A63E4D"/>
    <w:rsid w:val="00A64304"/>
    <w:rsid w:val="00A65349"/>
    <w:rsid w:val="00A67D2B"/>
    <w:rsid w:val="00A72113"/>
    <w:rsid w:val="00A730FF"/>
    <w:rsid w:val="00A738A4"/>
    <w:rsid w:val="00A73FBF"/>
    <w:rsid w:val="00A74124"/>
    <w:rsid w:val="00A7418B"/>
    <w:rsid w:val="00A74A78"/>
    <w:rsid w:val="00A752F2"/>
    <w:rsid w:val="00A75D7A"/>
    <w:rsid w:val="00A77AEB"/>
    <w:rsid w:val="00A80239"/>
    <w:rsid w:val="00A8084D"/>
    <w:rsid w:val="00A81110"/>
    <w:rsid w:val="00A814AB"/>
    <w:rsid w:val="00A81558"/>
    <w:rsid w:val="00A82970"/>
    <w:rsid w:val="00A84583"/>
    <w:rsid w:val="00A85080"/>
    <w:rsid w:val="00A86325"/>
    <w:rsid w:val="00A86800"/>
    <w:rsid w:val="00A87731"/>
    <w:rsid w:val="00A8777E"/>
    <w:rsid w:val="00A9086A"/>
    <w:rsid w:val="00A90B6A"/>
    <w:rsid w:val="00A91025"/>
    <w:rsid w:val="00A912B3"/>
    <w:rsid w:val="00A9310A"/>
    <w:rsid w:val="00A942C5"/>
    <w:rsid w:val="00A94B42"/>
    <w:rsid w:val="00A95D02"/>
    <w:rsid w:val="00A95F9D"/>
    <w:rsid w:val="00A960BC"/>
    <w:rsid w:val="00A968E5"/>
    <w:rsid w:val="00A97FFE"/>
    <w:rsid w:val="00AA0321"/>
    <w:rsid w:val="00AA1121"/>
    <w:rsid w:val="00AA12C5"/>
    <w:rsid w:val="00AA17C0"/>
    <w:rsid w:val="00AA1A3B"/>
    <w:rsid w:val="00AA2B55"/>
    <w:rsid w:val="00AA3D68"/>
    <w:rsid w:val="00AA4623"/>
    <w:rsid w:val="00AA4DB5"/>
    <w:rsid w:val="00AA6490"/>
    <w:rsid w:val="00AA696B"/>
    <w:rsid w:val="00AA7A2F"/>
    <w:rsid w:val="00AB00CE"/>
    <w:rsid w:val="00AB2394"/>
    <w:rsid w:val="00AB286E"/>
    <w:rsid w:val="00AB3CB6"/>
    <w:rsid w:val="00AB3E0C"/>
    <w:rsid w:val="00AB444E"/>
    <w:rsid w:val="00AB4988"/>
    <w:rsid w:val="00AB4EF3"/>
    <w:rsid w:val="00AB6A62"/>
    <w:rsid w:val="00AC1EB4"/>
    <w:rsid w:val="00AC2CF5"/>
    <w:rsid w:val="00AC4405"/>
    <w:rsid w:val="00AC4DA4"/>
    <w:rsid w:val="00AC5EC0"/>
    <w:rsid w:val="00AC60D8"/>
    <w:rsid w:val="00AC67E3"/>
    <w:rsid w:val="00AC6AF8"/>
    <w:rsid w:val="00AC79A8"/>
    <w:rsid w:val="00AC7DC2"/>
    <w:rsid w:val="00AD0B72"/>
    <w:rsid w:val="00AD0D42"/>
    <w:rsid w:val="00AD1325"/>
    <w:rsid w:val="00AD13DD"/>
    <w:rsid w:val="00AD156F"/>
    <w:rsid w:val="00AD2D23"/>
    <w:rsid w:val="00AD329C"/>
    <w:rsid w:val="00AD3DA4"/>
    <w:rsid w:val="00AD3F2F"/>
    <w:rsid w:val="00AD4070"/>
    <w:rsid w:val="00AD4184"/>
    <w:rsid w:val="00AD486A"/>
    <w:rsid w:val="00AD5EBA"/>
    <w:rsid w:val="00AD611A"/>
    <w:rsid w:val="00AD72C8"/>
    <w:rsid w:val="00AD7439"/>
    <w:rsid w:val="00AD7D72"/>
    <w:rsid w:val="00AE10AB"/>
    <w:rsid w:val="00AE16F3"/>
    <w:rsid w:val="00AE1E0C"/>
    <w:rsid w:val="00AE2675"/>
    <w:rsid w:val="00AE44C9"/>
    <w:rsid w:val="00AE4B69"/>
    <w:rsid w:val="00AE4CD5"/>
    <w:rsid w:val="00AE6FE0"/>
    <w:rsid w:val="00AE7121"/>
    <w:rsid w:val="00AE76F5"/>
    <w:rsid w:val="00AE7C27"/>
    <w:rsid w:val="00AF0BE8"/>
    <w:rsid w:val="00AF10B5"/>
    <w:rsid w:val="00AF202F"/>
    <w:rsid w:val="00AF25E1"/>
    <w:rsid w:val="00AF5535"/>
    <w:rsid w:val="00AF5E31"/>
    <w:rsid w:val="00AF72F6"/>
    <w:rsid w:val="00AF778E"/>
    <w:rsid w:val="00B00AEF"/>
    <w:rsid w:val="00B01997"/>
    <w:rsid w:val="00B02307"/>
    <w:rsid w:val="00B02362"/>
    <w:rsid w:val="00B02CD1"/>
    <w:rsid w:val="00B03441"/>
    <w:rsid w:val="00B04C9A"/>
    <w:rsid w:val="00B057E9"/>
    <w:rsid w:val="00B05C5E"/>
    <w:rsid w:val="00B05F77"/>
    <w:rsid w:val="00B0605F"/>
    <w:rsid w:val="00B0668D"/>
    <w:rsid w:val="00B07D42"/>
    <w:rsid w:val="00B124CE"/>
    <w:rsid w:val="00B12FE3"/>
    <w:rsid w:val="00B142CA"/>
    <w:rsid w:val="00B14B2B"/>
    <w:rsid w:val="00B14D1A"/>
    <w:rsid w:val="00B1519B"/>
    <w:rsid w:val="00B15FE3"/>
    <w:rsid w:val="00B160C7"/>
    <w:rsid w:val="00B17626"/>
    <w:rsid w:val="00B17DD1"/>
    <w:rsid w:val="00B208F9"/>
    <w:rsid w:val="00B21C05"/>
    <w:rsid w:val="00B22820"/>
    <w:rsid w:val="00B2289D"/>
    <w:rsid w:val="00B22AA7"/>
    <w:rsid w:val="00B23B74"/>
    <w:rsid w:val="00B24204"/>
    <w:rsid w:val="00B245DF"/>
    <w:rsid w:val="00B24DF2"/>
    <w:rsid w:val="00B25354"/>
    <w:rsid w:val="00B26273"/>
    <w:rsid w:val="00B26969"/>
    <w:rsid w:val="00B27029"/>
    <w:rsid w:val="00B2740D"/>
    <w:rsid w:val="00B27A2A"/>
    <w:rsid w:val="00B27C65"/>
    <w:rsid w:val="00B3170A"/>
    <w:rsid w:val="00B31B82"/>
    <w:rsid w:val="00B320F3"/>
    <w:rsid w:val="00B3275E"/>
    <w:rsid w:val="00B3295D"/>
    <w:rsid w:val="00B346DA"/>
    <w:rsid w:val="00B349C9"/>
    <w:rsid w:val="00B3516C"/>
    <w:rsid w:val="00B35314"/>
    <w:rsid w:val="00B400CF"/>
    <w:rsid w:val="00B40236"/>
    <w:rsid w:val="00B417F0"/>
    <w:rsid w:val="00B42FB4"/>
    <w:rsid w:val="00B42FEA"/>
    <w:rsid w:val="00B43924"/>
    <w:rsid w:val="00B43AC8"/>
    <w:rsid w:val="00B44CD0"/>
    <w:rsid w:val="00B45385"/>
    <w:rsid w:val="00B45B89"/>
    <w:rsid w:val="00B461CD"/>
    <w:rsid w:val="00B46B03"/>
    <w:rsid w:val="00B472C2"/>
    <w:rsid w:val="00B502D8"/>
    <w:rsid w:val="00B5040B"/>
    <w:rsid w:val="00B50850"/>
    <w:rsid w:val="00B50F00"/>
    <w:rsid w:val="00B52327"/>
    <w:rsid w:val="00B52BA8"/>
    <w:rsid w:val="00B53698"/>
    <w:rsid w:val="00B53E22"/>
    <w:rsid w:val="00B54E2F"/>
    <w:rsid w:val="00B56336"/>
    <w:rsid w:val="00B57E43"/>
    <w:rsid w:val="00B614F8"/>
    <w:rsid w:val="00B61627"/>
    <w:rsid w:val="00B617ED"/>
    <w:rsid w:val="00B617F6"/>
    <w:rsid w:val="00B62BFC"/>
    <w:rsid w:val="00B6340D"/>
    <w:rsid w:val="00B638B5"/>
    <w:rsid w:val="00B64628"/>
    <w:rsid w:val="00B64828"/>
    <w:rsid w:val="00B65590"/>
    <w:rsid w:val="00B6582B"/>
    <w:rsid w:val="00B65845"/>
    <w:rsid w:val="00B658DC"/>
    <w:rsid w:val="00B65A1F"/>
    <w:rsid w:val="00B676C0"/>
    <w:rsid w:val="00B67821"/>
    <w:rsid w:val="00B678D7"/>
    <w:rsid w:val="00B70377"/>
    <w:rsid w:val="00B703B7"/>
    <w:rsid w:val="00B7078E"/>
    <w:rsid w:val="00B70C8A"/>
    <w:rsid w:val="00B714B5"/>
    <w:rsid w:val="00B7176E"/>
    <w:rsid w:val="00B72C74"/>
    <w:rsid w:val="00B72E84"/>
    <w:rsid w:val="00B73CCF"/>
    <w:rsid w:val="00B76495"/>
    <w:rsid w:val="00B80495"/>
    <w:rsid w:val="00B8318F"/>
    <w:rsid w:val="00B83CF7"/>
    <w:rsid w:val="00B85BA2"/>
    <w:rsid w:val="00B85CD8"/>
    <w:rsid w:val="00B85E7E"/>
    <w:rsid w:val="00B86EAD"/>
    <w:rsid w:val="00B9103C"/>
    <w:rsid w:val="00B9134F"/>
    <w:rsid w:val="00B913CD"/>
    <w:rsid w:val="00B916FA"/>
    <w:rsid w:val="00B9180B"/>
    <w:rsid w:val="00B9285A"/>
    <w:rsid w:val="00B9329C"/>
    <w:rsid w:val="00B94F20"/>
    <w:rsid w:val="00BA00B8"/>
    <w:rsid w:val="00BA20EC"/>
    <w:rsid w:val="00BA22AC"/>
    <w:rsid w:val="00BA3C04"/>
    <w:rsid w:val="00BA3E66"/>
    <w:rsid w:val="00BA4191"/>
    <w:rsid w:val="00BA5CC4"/>
    <w:rsid w:val="00BA641C"/>
    <w:rsid w:val="00BA66AB"/>
    <w:rsid w:val="00BA6E6F"/>
    <w:rsid w:val="00BB1876"/>
    <w:rsid w:val="00BB19FD"/>
    <w:rsid w:val="00BB1A9B"/>
    <w:rsid w:val="00BB25DC"/>
    <w:rsid w:val="00BB3440"/>
    <w:rsid w:val="00BB444D"/>
    <w:rsid w:val="00BB4877"/>
    <w:rsid w:val="00BB4B6F"/>
    <w:rsid w:val="00BB59E8"/>
    <w:rsid w:val="00BB5D57"/>
    <w:rsid w:val="00BB67AE"/>
    <w:rsid w:val="00BB6AB9"/>
    <w:rsid w:val="00BB70C6"/>
    <w:rsid w:val="00BB70ED"/>
    <w:rsid w:val="00BB7E25"/>
    <w:rsid w:val="00BC10D8"/>
    <w:rsid w:val="00BC180C"/>
    <w:rsid w:val="00BC1D31"/>
    <w:rsid w:val="00BC1D48"/>
    <w:rsid w:val="00BC2B4A"/>
    <w:rsid w:val="00BC4751"/>
    <w:rsid w:val="00BC4B17"/>
    <w:rsid w:val="00BC4C19"/>
    <w:rsid w:val="00BC4C1B"/>
    <w:rsid w:val="00BC5883"/>
    <w:rsid w:val="00BC64FE"/>
    <w:rsid w:val="00BC6D3D"/>
    <w:rsid w:val="00BC7245"/>
    <w:rsid w:val="00BC72A3"/>
    <w:rsid w:val="00BD0256"/>
    <w:rsid w:val="00BD0E7E"/>
    <w:rsid w:val="00BD2769"/>
    <w:rsid w:val="00BD2828"/>
    <w:rsid w:val="00BD28FC"/>
    <w:rsid w:val="00BD2C4B"/>
    <w:rsid w:val="00BD2F09"/>
    <w:rsid w:val="00BD523D"/>
    <w:rsid w:val="00BD615E"/>
    <w:rsid w:val="00BD6DB6"/>
    <w:rsid w:val="00BD710F"/>
    <w:rsid w:val="00BD7494"/>
    <w:rsid w:val="00BD76D8"/>
    <w:rsid w:val="00BE0D06"/>
    <w:rsid w:val="00BE0F7F"/>
    <w:rsid w:val="00BE1DA8"/>
    <w:rsid w:val="00BE238F"/>
    <w:rsid w:val="00BE3976"/>
    <w:rsid w:val="00BE3EA9"/>
    <w:rsid w:val="00BE3EDB"/>
    <w:rsid w:val="00BE6080"/>
    <w:rsid w:val="00BE7445"/>
    <w:rsid w:val="00BF0220"/>
    <w:rsid w:val="00BF0678"/>
    <w:rsid w:val="00BF08A5"/>
    <w:rsid w:val="00BF0ABF"/>
    <w:rsid w:val="00BF137F"/>
    <w:rsid w:val="00BF193A"/>
    <w:rsid w:val="00BF1AF4"/>
    <w:rsid w:val="00BF2F8F"/>
    <w:rsid w:val="00BF30E5"/>
    <w:rsid w:val="00BF3C17"/>
    <w:rsid w:val="00BF54AF"/>
    <w:rsid w:val="00BF5AB2"/>
    <w:rsid w:val="00BF5C2E"/>
    <w:rsid w:val="00BF62F9"/>
    <w:rsid w:val="00C024EA"/>
    <w:rsid w:val="00C02DD4"/>
    <w:rsid w:val="00C03729"/>
    <w:rsid w:val="00C03818"/>
    <w:rsid w:val="00C03C55"/>
    <w:rsid w:val="00C049D2"/>
    <w:rsid w:val="00C05E15"/>
    <w:rsid w:val="00C079BD"/>
    <w:rsid w:val="00C10446"/>
    <w:rsid w:val="00C10C33"/>
    <w:rsid w:val="00C10E67"/>
    <w:rsid w:val="00C11CF8"/>
    <w:rsid w:val="00C12E5B"/>
    <w:rsid w:val="00C12F18"/>
    <w:rsid w:val="00C13E9C"/>
    <w:rsid w:val="00C141D9"/>
    <w:rsid w:val="00C14547"/>
    <w:rsid w:val="00C16700"/>
    <w:rsid w:val="00C168FB"/>
    <w:rsid w:val="00C1694F"/>
    <w:rsid w:val="00C1776D"/>
    <w:rsid w:val="00C17E40"/>
    <w:rsid w:val="00C22146"/>
    <w:rsid w:val="00C22BF9"/>
    <w:rsid w:val="00C231E0"/>
    <w:rsid w:val="00C24256"/>
    <w:rsid w:val="00C24C4C"/>
    <w:rsid w:val="00C255D2"/>
    <w:rsid w:val="00C256AE"/>
    <w:rsid w:val="00C257A0"/>
    <w:rsid w:val="00C26254"/>
    <w:rsid w:val="00C26361"/>
    <w:rsid w:val="00C27755"/>
    <w:rsid w:val="00C27EFF"/>
    <w:rsid w:val="00C30C0D"/>
    <w:rsid w:val="00C31C56"/>
    <w:rsid w:val="00C3276B"/>
    <w:rsid w:val="00C35C13"/>
    <w:rsid w:val="00C35E75"/>
    <w:rsid w:val="00C368B2"/>
    <w:rsid w:val="00C36F7B"/>
    <w:rsid w:val="00C37056"/>
    <w:rsid w:val="00C37610"/>
    <w:rsid w:val="00C40A18"/>
    <w:rsid w:val="00C425E0"/>
    <w:rsid w:val="00C435BB"/>
    <w:rsid w:val="00C43604"/>
    <w:rsid w:val="00C4382C"/>
    <w:rsid w:val="00C43F4B"/>
    <w:rsid w:val="00C45644"/>
    <w:rsid w:val="00C4564A"/>
    <w:rsid w:val="00C45682"/>
    <w:rsid w:val="00C4589A"/>
    <w:rsid w:val="00C46ADF"/>
    <w:rsid w:val="00C47EEE"/>
    <w:rsid w:val="00C502D6"/>
    <w:rsid w:val="00C51A72"/>
    <w:rsid w:val="00C51EF0"/>
    <w:rsid w:val="00C52078"/>
    <w:rsid w:val="00C5209E"/>
    <w:rsid w:val="00C5231E"/>
    <w:rsid w:val="00C5475C"/>
    <w:rsid w:val="00C54DBC"/>
    <w:rsid w:val="00C54E37"/>
    <w:rsid w:val="00C55420"/>
    <w:rsid w:val="00C56054"/>
    <w:rsid w:val="00C56150"/>
    <w:rsid w:val="00C562C5"/>
    <w:rsid w:val="00C56820"/>
    <w:rsid w:val="00C57698"/>
    <w:rsid w:val="00C603B1"/>
    <w:rsid w:val="00C60FEB"/>
    <w:rsid w:val="00C61136"/>
    <w:rsid w:val="00C629F5"/>
    <w:rsid w:val="00C640EE"/>
    <w:rsid w:val="00C642D7"/>
    <w:rsid w:val="00C6453D"/>
    <w:rsid w:val="00C64891"/>
    <w:rsid w:val="00C64E98"/>
    <w:rsid w:val="00C665EC"/>
    <w:rsid w:val="00C6684D"/>
    <w:rsid w:val="00C66B47"/>
    <w:rsid w:val="00C67EB3"/>
    <w:rsid w:val="00C70732"/>
    <w:rsid w:val="00C70872"/>
    <w:rsid w:val="00C72441"/>
    <w:rsid w:val="00C7362D"/>
    <w:rsid w:val="00C736E4"/>
    <w:rsid w:val="00C7376C"/>
    <w:rsid w:val="00C73821"/>
    <w:rsid w:val="00C739C1"/>
    <w:rsid w:val="00C739F5"/>
    <w:rsid w:val="00C746EA"/>
    <w:rsid w:val="00C74E42"/>
    <w:rsid w:val="00C76DE9"/>
    <w:rsid w:val="00C77B8E"/>
    <w:rsid w:val="00C80EAF"/>
    <w:rsid w:val="00C82561"/>
    <w:rsid w:val="00C82A88"/>
    <w:rsid w:val="00C83FAC"/>
    <w:rsid w:val="00C84276"/>
    <w:rsid w:val="00C84824"/>
    <w:rsid w:val="00C86125"/>
    <w:rsid w:val="00C86A33"/>
    <w:rsid w:val="00C8725B"/>
    <w:rsid w:val="00C90247"/>
    <w:rsid w:val="00C90AAE"/>
    <w:rsid w:val="00C90ACE"/>
    <w:rsid w:val="00C90FF8"/>
    <w:rsid w:val="00C910DF"/>
    <w:rsid w:val="00C9213A"/>
    <w:rsid w:val="00C9359C"/>
    <w:rsid w:val="00C93EAD"/>
    <w:rsid w:val="00C95970"/>
    <w:rsid w:val="00C96E9F"/>
    <w:rsid w:val="00C97156"/>
    <w:rsid w:val="00C97AB3"/>
    <w:rsid w:val="00CA0F00"/>
    <w:rsid w:val="00CA1C94"/>
    <w:rsid w:val="00CA28E1"/>
    <w:rsid w:val="00CA335F"/>
    <w:rsid w:val="00CA33F4"/>
    <w:rsid w:val="00CA341D"/>
    <w:rsid w:val="00CA3FED"/>
    <w:rsid w:val="00CA4016"/>
    <w:rsid w:val="00CA4B1A"/>
    <w:rsid w:val="00CA596E"/>
    <w:rsid w:val="00CA5F5D"/>
    <w:rsid w:val="00CA6139"/>
    <w:rsid w:val="00CA64B2"/>
    <w:rsid w:val="00CA73C3"/>
    <w:rsid w:val="00CA7BCB"/>
    <w:rsid w:val="00CB055A"/>
    <w:rsid w:val="00CB0806"/>
    <w:rsid w:val="00CB0AF9"/>
    <w:rsid w:val="00CB0D6E"/>
    <w:rsid w:val="00CB1F97"/>
    <w:rsid w:val="00CB2752"/>
    <w:rsid w:val="00CB45E4"/>
    <w:rsid w:val="00CB4C1D"/>
    <w:rsid w:val="00CB535E"/>
    <w:rsid w:val="00CB5472"/>
    <w:rsid w:val="00CB6BBB"/>
    <w:rsid w:val="00CB6DB3"/>
    <w:rsid w:val="00CB6DF3"/>
    <w:rsid w:val="00CB774F"/>
    <w:rsid w:val="00CC0512"/>
    <w:rsid w:val="00CC05C6"/>
    <w:rsid w:val="00CC0D9A"/>
    <w:rsid w:val="00CC11DC"/>
    <w:rsid w:val="00CC22FB"/>
    <w:rsid w:val="00CC24D5"/>
    <w:rsid w:val="00CC2EAC"/>
    <w:rsid w:val="00CC31D8"/>
    <w:rsid w:val="00CC363C"/>
    <w:rsid w:val="00CC5E90"/>
    <w:rsid w:val="00CC6BF4"/>
    <w:rsid w:val="00CC6CF2"/>
    <w:rsid w:val="00CC728D"/>
    <w:rsid w:val="00CD0F82"/>
    <w:rsid w:val="00CD220E"/>
    <w:rsid w:val="00CD23E5"/>
    <w:rsid w:val="00CD3015"/>
    <w:rsid w:val="00CD35F2"/>
    <w:rsid w:val="00CD4554"/>
    <w:rsid w:val="00CD5120"/>
    <w:rsid w:val="00CD54ED"/>
    <w:rsid w:val="00CD61C0"/>
    <w:rsid w:val="00CD6264"/>
    <w:rsid w:val="00CE0569"/>
    <w:rsid w:val="00CE0C86"/>
    <w:rsid w:val="00CE0F72"/>
    <w:rsid w:val="00CE12E0"/>
    <w:rsid w:val="00CE1C12"/>
    <w:rsid w:val="00CE2DCF"/>
    <w:rsid w:val="00CE323E"/>
    <w:rsid w:val="00CE32FE"/>
    <w:rsid w:val="00CE34AB"/>
    <w:rsid w:val="00CE34B9"/>
    <w:rsid w:val="00CE36EA"/>
    <w:rsid w:val="00CE3F78"/>
    <w:rsid w:val="00CE4905"/>
    <w:rsid w:val="00CE4D24"/>
    <w:rsid w:val="00CE578C"/>
    <w:rsid w:val="00CE5D1A"/>
    <w:rsid w:val="00CE5F50"/>
    <w:rsid w:val="00CE6027"/>
    <w:rsid w:val="00CE65E4"/>
    <w:rsid w:val="00CE6CB5"/>
    <w:rsid w:val="00CF0DF9"/>
    <w:rsid w:val="00CF1294"/>
    <w:rsid w:val="00CF18C4"/>
    <w:rsid w:val="00CF2EA7"/>
    <w:rsid w:val="00CF34E2"/>
    <w:rsid w:val="00CF3CF2"/>
    <w:rsid w:val="00CF444E"/>
    <w:rsid w:val="00CF590B"/>
    <w:rsid w:val="00CF6319"/>
    <w:rsid w:val="00CF7D21"/>
    <w:rsid w:val="00CF7FC1"/>
    <w:rsid w:val="00D0022A"/>
    <w:rsid w:val="00D0048D"/>
    <w:rsid w:val="00D02C39"/>
    <w:rsid w:val="00D02F69"/>
    <w:rsid w:val="00D03D13"/>
    <w:rsid w:val="00D0536A"/>
    <w:rsid w:val="00D06263"/>
    <w:rsid w:val="00D07CEF"/>
    <w:rsid w:val="00D10591"/>
    <w:rsid w:val="00D10A99"/>
    <w:rsid w:val="00D1168A"/>
    <w:rsid w:val="00D119B7"/>
    <w:rsid w:val="00D125FA"/>
    <w:rsid w:val="00D12F03"/>
    <w:rsid w:val="00D1319F"/>
    <w:rsid w:val="00D15117"/>
    <w:rsid w:val="00D15274"/>
    <w:rsid w:val="00D152AE"/>
    <w:rsid w:val="00D15C8B"/>
    <w:rsid w:val="00D16921"/>
    <w:rsid w:val="00D20260"/>
    <w:rsid w:val="00D212A6"/>
    <w:rsid w:val="00D23957"/>
    <w:rsid w:val="00D23AAC"/>
    <w:rsid w:val="00D2460B"/>
    <w:rsid w:val="00D2524F"/>
    <w:rsid w:val="00D25281"/>
    <w:rsid w:val="00D258EE"/>
    <w:rsid w:val="00D27497"/>
    <w:rsid w:val="00D27544"/>
    <w:rsid w:val="00D278B4"/>
    <w:rsid w:val="00D30102"/>
    <w:rsid w:val="00D315E5"/>
    <w:rsid w:val="00D31D1A"/>
    <w:rsid w:val="00D322DF"/>
    <w:rsid w:val="00D32357"/>
    <w:rsid w:val="00D3245A"/>
    <w:rsid w:val="00D32A76"/>
    <w:rsid w:val="00D32CD0"/>
    <w:rsid w:val="00D333DD"/>
    <w:rsid w:val="00D337F9"/>
    <w:rsid w:val="00D34733"/>
    <w:rsid w:val="00D34F85"/>
    <w:rsid w:val="00D360B9"/>
    <w:rsid w:val="00D414CC"/>
    <w:rsid w:val="00D414EC"/>
    <w:rsid w:val="00D41815"/>
    <w:rsid w:val="00D425D3"/>
    <w:rsid w:val="00D42844"/>
    <w:rsid w:val="00D42C38"/>
    <w:rsid w:val="00D4368C"/>
    <w:rsid w:val="00D43D6D"/>
    <w:rsid w:val="00D44BAD"/>
    <w:rsid w:val="00D44C21"/>
    <w:rsid w:val="00D4580C"/>
    <w:rsid w:val="00D469E9"/>
    <w:rsid w:val="00D46B65"/>
    <w:rsid w:val="00D46B9A"/>
    <w:rsid w:val="00D475FB"/>
    <w:rsid w:val="00D47A04"/>
    <w:rsid w:val="00D500F4"/>
    <w:rsid w:val="00D50A48"/>
    <w:rsid w:val="00D51329"/>
    <w:rsid w:val="00D5153E"/>
    <w:rsid w:val="00D5315F"/>
    <w:rsid w:val="00D53BA2"/>
    <w:rsid w:val="00D53CD2"/>
    <w:rsid w:val="00D53D08"/>
    <w:rsid w:val="00D54DAE"/>
    <w:rsid w:val="00D54E44"/>
    <w:rsid w:val="00D54E47"/>
    <w:rsid w:val="00D557D8"/>
    <w:rsid w:val="00D55FE9"/>
    <w:rsid w:val="00D57564"/>
    <w:rsid w:val="00D57AAE"/>
    <w:rsid w:val="00D57F7E"/>
    <w:rsid w:val="00D60FF9"/>
    <w:rsid w:val="00D63FDF"/>
    <w:rsid w:val="00D64C41"/>
    <w:rsid w:val="00D64D22"/>
    <w:rsid w:val="00D6531D"/>
    <w:rsid w:val="00D654DA"/>
    <w:rsid w:val="00D65851"/>
    <w:rsid w:val="00D66039"/>
    <w:rsid w:val="00D66471"/>
    <w:rsid w:val="00D67A77"/>
    <w:rsid w:val="00D67B8A"/>
    <w:rsid w:val="00D7172D"/>
    <w:rsid w:val="00D71DF1"/>
    <w:rsid w:val="00D7224E"/>
    <w:rsid w:val="00D73420"/>
    <w:rsid w:val="00D73BF3"/>
    <w:rsid w:val="00D73C1C"/>
    <w:rsid w:val="00D752A1"/>
    <w:rsid w:val="00D75C16"/>
    <w:rsid w:val="00D76686"/>
    <w:rsid w:val="00D7752D"/>
    <w:rsid w:val="00D77AE1"/>
    <w:rsid w:val="00D80264"/>
    <w:rsid w:val="00D80D44"/>
    <w:rsid w:val="00D80D4A"/>
    <w:rsid w:val="00D811F9"/>
    <w:rsid w:val="00D81573"/>
    <w:rsid w:val="00D81EC8"/>
    <w:rsid w:val="00D826A1"/>
    <w:rsid w:val="00D82884"/>
    <w:rsid w:val="00D83568"/>
    <w:rsid w:val="00D837A3"/>
    <w:rsid w:val="00D8429A"/>
    <w:rsid w:val="00D84D06"/>
    <w:rsid w:val="00D85899"/>
    <w:rsid w:val="00D85AEA"/>
    <w:rsid w:val="00D85E58"/>
    <w:rsid w:val="00D86497"/>
    <w:rsid w:val="00D86B89"/>
    <w:rsid w:val="00D87DD0"/>
    <w:rsid w:val="00D91484"/>
    <w:rsid w:val="00D92257"/>
    <w:rsid w:val="00D92963"/>
    <w:rsid w:val="00D92A1D"/>
    <w:rsid w:val="00D93359"/>
    <w:rsid w:val="00D93F9D"/>
    <w:rsid w:val="00D94633"/>
    <w:rsid w:val="00DA1C56"/>
    <w:rsid w:val="00DA2CF0"/>
    <w:rsid w:val="00DA36A3"/>
    <w:rsid w:val="00DA3CC9"/>
    <w:rsid w:val="00DA3FEE"/>
    <w:rsid w:val="00DA4965"/>
    <w:rsid w:val="00DA4CAF"/>
    <w:rsid w:val="00DA5755"/>
    <w:rsid w:val="00DA79E9"/>
    <w:rsid w:val="00DB1DEB"/>
    <w:rsid w:val="00DB2867"/>
    <w:rsid w:val="00DB2E03"/>
    <w:rsid w:val="00DB39CC"/>
    <w:rsid w:val="00DB3A4B"/>
    <w:rsid w:val="00DB3EFB"/>
    <w:rsid w:val="00DB438F"/>
    <w:rsid w:val="00DB440D"/>
    <w:rsid w:val="00DB6599"/>
    <w:rsid w:val="00DB6723"/>
    <w:rsid w:val="00DB7221"/>
    <w:rsid w:val="00DB7774"/>
    <w:rsid w:val="00DB7C21"/>
    <w:rsid w:val="00DC041C"/>
    <w:rsid w:val="00DC0447"/>
    <w:rsid w:val="00DC0963"/>
    <w:rsid w:val="00DC32A8"/>
    <w:rsid w:val="00DC380B"/>
    <w:rsid w:val="00DC3D7B"/>
    <w:rsid w:val="00DC43B3"/>
    <w:rsid w:val="00DC4A6F"/>
    <w:rsid w:val="00DC51D9"/>
    <w:rsid w:val="00DC57CA"/>
    <w:rsid w:val="00DC6311"/>
    <w:rsid w:val="00DC65F5"/>
    <w:rsid w:val="00DC741D"/>
    <w:rsid w:val="00DC7686"/>
    <w:rsid w:val="00DD03FE"/>
    <w:rsid w:val="00DD0D36"/>
    <w:rsid w:val="00DD22BE"/>
    <w:rsid w:val="00DD30E4"/>
    <w:rsid w:val="00DD7A2E"/>
    <w:rsid w:val="00DE03F9"/>
    <w:rsid w:val="00DE1335"/>
    <w:rsid w:val="00DE137B"/>
    <w:rsid w:val="00DE16EB"/>
    <w:rsid w:val="00DE3659"/>
    <w:rsid w:val="00DE3806"/>
    <w:rsid w:val="00DE3F5B"/>
    <w:rsid w:val="00DE4F7A"/>
    <w:rsid w:val="00DE5044"/>
    <w:rsid w:val="00DE61A1"/>
    <w:rsid w:val="00DF00DF"/>
    <w:rsid w:val="00DF028E"/>
    <w:rsid w:val="00DF0773"/>
    <w:rsid w:val="00DF0BA8"/>
    <w:rsid w:val="00DF17AD"/>
    <w:rsid w:val="00DF31F9"/>
    <w:rsid w:val="00DF3FA8"/>
    <w:rsid w:val="00DF4370"/>
    <w:rsid w:val="00DF51C9"/>
    <w:rsid w:val="00DF5E86"/>
    <w:rsid w:val="00DF7635"/>
    <w:rsid w:val="00DF7880"/>
    <w:rsid w:val="00E00F97"/>
    <w:rsid w:val="00E0248D"/>
    <w:rsid w:val="00E027CD"/>
    <w:rsid w:val="00E037DD"/>
    <w:rsid w:val="00E043C2"/>
    <w:rsid w:val="00E062DE"/>
    <w:rsid w:val="00E06592"/>
    <w:rsid w:val="00E07C3E"/>
    <w:rsid w:val="00E10AE8"/>
    <w:rsid w:val="00E1440F"/>
    <w:rsid w:val="00E147BA"/>
    <w:rsid w:val="00E14D20"/>
    <w:rsid w:val="00E154E6"/>
    <w:rsid w:val="00E154FA"/>
    <w:rsid w:val="00E16039"/>
    <w:rsid w:val="00E16A53"/>
    <w:rsid w:val="00E21A9B"/>
    <w:rsid w:val="00E21B43"/>
    <w:rsid w:val="00E22169"/>
    <w:rsid w:val="00E221EB"/>
    <w:rsid w:val="00E23FFE"/>
    <w:rsid w:val="00E24400"/>
    <w:rsid w:val="00E2528F"/>
    <w:rsid w:val="00E25B24"/>
    <w:rsid w:val="00E265AD"/>
    <w:rsid w:val="00E26850"/>
    <w:rsid w:val="00E26B37"/>
    <w:rsid w:val="00E26D65"/>
    <w:rsid w:val="00E27DE9"/>
    <w:rsid w:val="00E30372"/>
    <w:rsid w:val="00E30566"/>
    <w:rsid w:val="00E36FAC"/>
    <w:rsid w:val="00E4058C"/>
    <w:rsid w:val="00E40C1E"/>
    <w:rsid w:val="00E41550"/>
    <w:rsid w:val="00E41B83"/>
    <w:rsid w:val="00E429EF"/>
    <w:rsid w:val="00E448DD"/>
    <w:rsid w:val="00E44E30"/>
    <w:rsid w:val="00E46110"/>
    <w:rsid w:val="00E4696D"/>
    <w:rsid w:val="00E47462"/>
    <w:rsid w:val="00E47D60"/>
    <w:rsid w:val="00E50952"/>
    <w:rsid w:val="00E518BD"/>
    <w:rsid w:val="00E52270"/>
    <w:rsid w:val="00E53F58"/>
    <w:rsid w:val="00E55CC7"/>
    <w:rsid w:val="00E562EB"/>
    <w:rsid w:val="00E56371"/>
    <w:rsid w:val="00E56A49"/>
    <w:rsid w:val="00E57D47"/>
    <w:rsid w:val="00E601E2"/>
    <w:rsid w:val="00E604D1"/>
    <w:rsid w:val="00E61443"/>
    <w:rsid w:val="00E618A2"/>
    <w:rsid w:val="00E62249"/>
    <w:rsid w:val="00E62D79"/>
    <w:rsid w:val="00E63620"/>
    <w:rsid w:val="00E63A0B"/>
    <w:rsid w:val="00E64AA2"/>
    <w:rsid w:val="00E65076"/>
    <w:rsid w:val="00E66BA3"/>
    <w:rsid w:val="00E672AD"/>
    <w:rsid w:val="00E6758A"/>
    <w:rsid w:val="00E6778E"/>
    <w:rsid w:val="00E70832"/>
    <w:rsid w:val="00E720C7"/>
    <w:rsid w:val="00E7215A"/>
    <w:rsid w:val="00E730FB"/>
    <w:rsid w:val="00E74780"/>
    <w:rsid w:val="00E7539E"/>
    <w:rsid w:val="00E756E8"/>
    <w:rsid w:val="00E75EC6"/>
    <w:rsid w:val="00E816E2"/>
    <w:rsid w:val="00E81D76"/>
    <w:rsid w:val="00E8268F"/>
    <w:rsid w:val="00E83709"/>
    <w:rsid w:val="00E83C26"/>
    <w:rsid w:val="00E84D31"/>
    <w:rsid w:val="00E85D05"/>
    <w:rsid w:val="00E85DAA"/>
    <w:rsid w:val="00E86218"/>
    <w:rsid w:val="00E8637D"/>
    <w:rsid w:val="00E90098"/>
    <w:rsid w:val="00E91461"/>
    <w:rsid w:val="00E91E4C"/>
    <w:rsid w:val="00E93446"/>
    <w:rsid w:val="00E94525"/>
    <w:rsid w:val="00E9486E"/>
    <w:rsid w:val="00E94BB5"/>
    <w:rsid w:val="00E96615"/>
    <w:rsid w:val="00E96B90"/>
    <w:rsid w:val="00EA093E"/>
    <w:rsid w:val="00EA130B"/>
    <w:rsid w:val="00EA1897"/>
    <w:rsid w:val="00EA1913"/>
    <w:rsid w:val="00EA1C7C"/>
    <w:rsid w:val="00EA227D"/>
    <w:rsid w:val="00EA22C4"/>
    <w:rsid w:val="00EA235C"/>
    <w:rsid w:val="00EA2B5A"/>
    <w:rsid w:val="00EA38F5"/>
    <w:rsid w:val="00EA4052"/>
    <w:rsid w:val="00EA5672"/>
    <w:rsid w:val="00EA6788"/>
    <w:rsid w:val="00EB0CED"/>
    <w:rsid w:val="00EB0E24"/>
    <w:rsid w:val="00EB1B35"/>
    <w:rsid w:val="00EB3AAC"/>
    <w:rsid w:val="00EB3BC1"/>
    <w:rsid w:val="00EB4F9D"/>
    <w:rsid w:val="00EB5B92"/>
    <w:rsid w:val="00EB7EC6"/>
    <w:rsid w:val="00EC02BA"/>
    <w:rsid w:val="00EC0444"/>
    <w:rsid w:val="00EC0E25"/>
    <w:rsid w:val="00EC19D7"/>
    <w:rsid w:val="00EC1DA0"/>
    <w:rsid w:val="00EC23A6"/>
    <w:rsid w:val="00EC4911"/>
    <w:rsid w:val="00EC5DF3"/>
    <w:rsid w:val="00EC638B"/>
    <w:rsid w:val="00EC7558"/>
    <w:rsid w:val="00ED0238"/>
    <w:rsid w:val="00ED053F"/>
    <w:rsid w:val="00ED08DF"/>
    <w:rsid w:val="00ED0CB4"/>
    <w:rsid w:val="00ED107C"/>
    <w:rsid w:val="00ED15C5"/>
    <w:rsid w:val="00ED2024"/>
    <w:rsid w:val="00ED22F6"/>
    <w:rsid w:val="00ED36D5"/>
    <w:rsid w:val="00ED4043"/>
    <w:rsid w:val="00ED4569"/>
    <w:rsid w:val="00ED46BB"/>
    <w:rsid w:val="00ED56AC"/>
    <w:rsid w:val="00ED6BCA"/>
    <w:rsid w:val="00ED6CB5"/>
    <w:rsid w:val="00ED6F7F"/>
    <w:rsid w:val="00ED73A9"/>
    <w:rsid w:val="00ED7408"/>
    <w:rsid w:val="00ED74C6"/>
    <w:rsid w:val="00ED7F95"/>
    <w:rsid w:val="00EE00F2"/>
    <w:rsid w:val="00EE0638"/>
    <w:rsid w:val="00EE0BFE"/>
    <w:rsid w:val="00EE20D4"/>
    <w:rsid w:val="00EE21B0"/>
    <w:rsid w:val="00EE2340"/>
    <w:rsid w:val="00EE333A"/>
    <w:rsid w:val="00EE3355"/>
    <w:rsid w:val="00EE35AF"/>
    <w:rsid w:val="00EE3DA0"/>
    <w:rsid w:val="00EE4413"/>
    <w:rsid w:val="00EE50A4"/>
    <w:rsid w:val="00EE5DDB"/>
    <w:rsid w:val="00EE5EDE"/>
    <w:rsid w:val="00EE6C88"/>
    <w:rsid w:val="00EF07D5"/>
    <w:rsid w:val="00EF2154"/>
    <w:rsid w:val="00EF264A"/>
    <w:rsid w:val="00EF43CE"/>
    <w:rsid w:val="00EF478C"/>
    <w:rsid w:val="00EF4BAB"/>
    <w:rsid w:val="00EF52B6"/>
    <w:rsid w:val="00EF6AD4"/>
    <w:rsid w:val="00EF6BAF"/>
    <w:rsid w:val="00F0018E"/>
    <w:rsid w:val="00F0106E"/>
    <w:rsid w:val="00F01BED"/>
    <w:rsid w:val="00F02582"/>
    <w:rsid w:val="00F0287B"/>
    <w:rsid w:val="00F034BC"/>
    <w:rsid w:val="00F039CF"/>
    <w:rsid w:val="00F057D1"/>
    <w:rsid w:val="00F077B8"/>
    <w:rsid w:val="00F07923"/>
    <w:rsid w:val="00F10040"/>
    <w:rsid w:val="00F100F7"/>
    <w:rsid w:val="00F10E6C"/>
    <w:rsid w:val="00F12BE7"/>
    <w:rsid w:val="00F12E4D"/>
    <w:rsid w:val="00F13587"/>
    <w:rsid w:val="00F14653"/>
    <w:rsid w:val="00F146ED"/>
    <w:rsid w:val="00F15C15"/>
    <w:rsid w:val="00F173CB"/>
    <w:rsid w:val="00F17650"/>
    <w:rsid w:val="00F17C21"/>
    <w:rsid w:val="00F17F8D"/>
    <w:rsid w:val="00F20138"/>
    <w:rsid w:val="00F2018E"/>
    <w:rsid w:val="00F21B16"/>
    <w:rsid w:val="00F221C7"/>
    <w:rsid w:val="00F227E6"/>
    <w:rsid w:val="00F2388B"/>
    <w:rsid w:val="00F240FD"/>
    <w:rsid w:val="00F2436E"/>
    <w:rsid w:val="00F24993"/>
    <w:rsid w:val="00F25762"/>
    <w:rsid w:val="00F2604C"/>
    <w:rsid w:val="00F27F78"/>
    <w:rsid w:val="00F316A2"/>
    <w:rsid w:val="00F319F1"/>
    <w:rsid w:val="00F32105"/>
    <w:rsid w:val="00F32140"/>
    <w:rsid w:val="00F32514"/>
    <w:rsid w:val="00F35C43"/>
    <w:rsid w:val="00F360DF"/>
    <w:rsid w:val="00F3653F"/>
    <w:rsid w:val="00F40242"/>
    <w:rsid w:val="00F4053C"/>
    <w:rsid w:val="00F40BB3"/>
    <w:rsid w:val="00F40CA1"/>
    <w:rsid w:val="00F43E5D"/>
    <w:rsid w:val="00F45BCD"/>
    <w:rsid w:val="00F45E7A"/>
    <w:rsid w:val="00F465F0"/>
    <w:rsid w:val="00F46811"/>
    <w:rsid w:val="00F522AB"/>
    <w:rsid w:val="00F52636"/>
    <w:rsid w:val="00F5395E"/>
    <w:rsid w:val="00F53B11"/>
    <w:rsid w:val="00F53E2C"/>
    <w:rsid w:val="00F54151"/>
    <w:rsid w:val="00F54831"/>
    <w:rsid w:val="00F549C9"/>
    <w:rsid w:val="00F54B48"/>
    <w:rsid w:val="00F55CCA"/>
    <w:rsid w:val="00F56FD1"/>
    <w:rsid w:val="00F57895"/>
    <w:rsid w:val="00F57931"/>
    <w:rsid w:val="00F57CBE"/>
    <w:rsid w:val="00F600E9"/>
    <w:rsid w:val="00F60110"/>
    <w:rsid w:val="00F601CC"/>
    <w:rsid w:val="00F6068A"/>
    <w:rsid w:val="00F60D8B"/>
    <w:rsid w:val="00F613A6"/>
    <w:rsid w:val="00F630EC"/>
    <w:rsid w:val="00F63917"/>
    <w:rsid w:val="00F6398F"/>
    <w:rsid w:val="00F639C8"/>
    <w:rsid w:val="00F640C0"/>
    <w:rsid w:val="00F662CF"/>
    <w:rsid w:val="00F66760"/>
    <w:rsid w:val="00F67DEC"/>
    <w:rsid w:val="00F7099D"/>
    <w:rsid w:val="00F71079"/>
    <w:rsid w:val="00F71537"/>
    <w:rsid w:val="00F725FC"/>
    <w:rsid w:val="00F72A92"/>
    <w:rsid w:val="00F72AE6"/>
    <w:rsid w:val="00F72FED"/>
    <w:rsid w:val="00F742FB"/>
    <w:rsid w:val="00F7497E"/>
    <w:rsid w:val="00F753DD"/>
    <w:rsid w:val="00F7599B"/>
    <w:rsid w:val="00F75D95"/>
    <w:rsid w:val="00F76C58"/>
    <w:rsid w:val="00F77192"/>
    <w:rsid w:val="00F771BE"/>
    <w:rsid w:val="00F77F4F"/>
    <w:rsid w:val="00F802C1"/>
    <w:rsid w:val="00F8056F"/>
    <w:rsid w:val="00F81929"/>
    <w:rsid w:val="00F8211B"/>
    <w:rsid w:val="00F83AC7"/>
    <w:rsid w:val="00F85146"/>
    <w:rsid w:val="00F85D19"/>
    <w:rsid w:val="00F863F8"/>
    <w:rsid w:val="00F864ED"/>
    <w:rsid w:val="00F8722B"/>
    <w:rsid w:val="00F90C0D"/>
    <w:rsid w:val="00F90E59"/>
    <w:rsid w:val="00F9116B"/>
    <w:rsid w:val="00F92122"/>
    <w:rsid w:val="00F921CB"/>
    <w:rsid w:val="00F9355F"/>
    <w:rsid w:val="00F94F7A"/>
    <w:rsid w:val="00F9615B"/>
    <w:rsid w:val="00F961BF"/>
    <w:rsid w:val="00FA0188"/>
    <w:rsid w:val="00FA0659"/>
    <w:rsid w:val="00FA2AB6"/>
    <w:rsid w:val="00FA385F"/>
    <w:rsid w:val="00FA5D02"/>
    <w:rsid w:val="00FA7991"/>
    <w:rsid w:val="00FB089B"/>
    <w:rsid w:val="00FB11B1"/>
    <w:rsid w:val="00FB1DE9"/>
    <w:rsid w:val="00FB3DF5"/>
    <w:rsid w:val="00FB41A0"/>
    <w:rsid w:val="00FB4EA3"/>
    <w:rsid w:val="00FB51D8"/>
    <w:rsid w:val="00FB54B7"/>
    <w:rsid w:val="00FB6452"/>
    <w:rsid w:val="00FB6809"/>
    <w:rsid w:val="00FB7051"/>
    <w:rsid w:val="00FB79E5"/>
    <w:rsid w:val="00FB79E6"/>
    <w:rsid w:val="00FC0234"/>
    <w:rsid w:val="00FC0640"/>
    <w:rsid w:val="00FC0EAA"/>
    <w:rsid w:val="00FC1639"/>
    <w:rsid w:val="00FC16EF"/>
    <w:rsid w:val="00FC1834"/>
    <w:rsid w:val="00FC1BDA"/>
    <w:rsid w:val="00FC1ED1"/>
    <w:rsid w:val="00FC214B"/>
    <w:rsid w:val="00FC2686"/>
    <w:rsid w:val="00FC5411"/>
    <w:rsid w:val="00FC5836"/>
    <w:rsid w:val="00FC59DC"/>
    <w:rsid w:val="00FC5B05"/>
    <w:rsid w:val="00FC778F"/>
    <w:rsid w:val="00FC7856"/>
    <w:rsid w:val="00FD1962"/>
    <w:rsid w:val="00FD2A00"/>
    <w:rsid w:val="00FD3342"/>
    <w:rsid w:val="00FD35CB"/>
    <w:rsid w:val="00FD3DFD"/>
    <w:rsid w:val="00FD45E6"/>
    <w:rsid w:val="00FD5263"/>
    <w:rsid w:val="00FD5767"/>
    <w:rsid w:val="00FD7351"/>
    <w:rsid w:val="00FD7A48"/>
    <w:rsid w:val="00FE0A15"/>
    <w:rsid w:val="00FE27F4"/>
    <w:rsid w:val="00FE2B8B"/>
    <w:rsid w:val="00FE3111"/>
    <w:rsid w:val="00FE3CB7"/>
    <w:rsid w:val="00FE484E"/>
    <w:rsid w:val="00FE4E42"/>
    <w:rsid w:val="00FE66FB"/>
    <w:rsid w:val="00FE6850"/>
    <w:rsid w:val="00FE7493"/>
    <w:rsid w:val="00FF0AB7"/>
    <w:rsid w:val="00FF110E"/>
    <w:rsid w:val="00FF2EFC"/>
    <w:rsid w:val="00FF3060"/>
    <w:rsid w:val="00FF3136"/>
    <w:rsid w:val="00FF44C9"/>
    <w:rsid w:val="00FF49EB"/>
    <w:rsid w:val="00FF5E8C"/>
    <w:rsid w:val="00FF74AA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60F7B9-E640-4028-983B-DB4BED7B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17C11"/>
  </w:style>
  <w:style w:type="paragraph" w:styleId="Nagwek1">
    <w:name w:val="heading 1"/>
    <w:basedOn w:val="Normalny"/>
    <w:next w:val="Normalny"/>
    <w:link w:val="Nagwek1Znak"/>
    <w:uiPriority w:val="9"/>
    <w:qFormat/>
    <w:rsid w:val="008B6055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B6055"/>
    <w:pPr>
      <w:keepNext/>
      <w:jc w:val="center"/>
      <w:outlineLvl w:val="1"/>
    </w:pPr>
    <w:rPr>
      <w:b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F7A5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17F8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2388B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2388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2388B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uiPriority w:val="9"/>
    <w:rsid w:val="008B6055"/>
    <w:rPr>
      <w:b/>
      <w:color w:val="000000"/>
      <w:lang w:val="pl-PL" w:eastAsia="pl-PL" w:bidi="ar-SA"/>
    </w:rPr>
  </w:style>
  <w:style w:type="character" w:customStyle="1" w:styleId="Nagwek2Znak">
    <w:name w:val="Nagłówek 2 Znak"/>
    <w:link w:val="Nagwek2"/>
    <w:uiPriority w:val="99"/>
    <w:rsid w:val="008B6055"/>
    <w:rPr>
      <w:b/>
      <w:color w:val="000000"/>
      <w:sz w:val="24"/>
      <w:lang w:val="pl-PL" w:eastAsia="pl-PL" w:bidi="ar-SA"/>
    </w:rPr>
  </w:style>
  <w:style w:type="paragraph" w:customStyle="1" w:styleId="BodyText21">
    <w:name w:val="Body Text 21"/>
    <w:basedOn w:val="Normalny"/>
    <w:rsid w:val="008B6055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B6055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link w:val="Tekstpodstawowy"/>
    <w:uiPriority w:val="99"/>
    <w:rsid w:val="008B6055"/>
    <w:rPr>
      <w:b/>
      <w:sz w:val="32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8B6055"/>
    <w:rPr>
      <w:sz w:val="24"/>
      <w:szCs w:val="24"/>
      <w:lang w:val="pl-PL" w:eastAsia="pl-PL" w:bidi="ar-SA"/>
    </w:rPr>
  </w:style>
  <w:style w:type="paragraph" w:styleId="Zwykytekst">
    <w:name w:val="Plain Text"/>
    <w:basedOn w:val="Normalny"/>
    <w:link w:val="ZwykytekstZnak"/>
    <w:uiPriority w:val="99"/>
    <w:rsid w:val="008B6055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8B6055"/>
    <w:rPr>
      <w:rFonts w:ascii="Courier New" w:hAnsi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8B6055"/>
    <w:rPr>
      <w:sz w:val="44"/>
    </w:rPr>
  </w:style>
  <w:style w:type="character" w:customStyle="1" w:styleId="Tekstpodstawowy2Znak">
    <w:name w:val="Tekst podstawowy 2 Znak"/>
    <w:link w:val="Tekstpodstawowy2"/>
    <w:rsid w:val="008B6055"/>
    <w:rPr>
      <w:sz w:val="4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8B6055"/>
    <w:pPr>
      <w:jc w:val="both"/>
    </w:pPr>
    <w:rPr>
      <w:b/>
      <w:sz w:val="28"/>
    </w:rPr>
  </w:style>
  <w:style w:type="character" w:customStyle="1" w:styleId="Tekstpodstawowy3Znak">
    <w:name w:val="Tekst podstawowy 3 Znak"/>
    <w:link w:val="Tekstpodstawowy3"/>
    <w:rsid w:val="008B6055"/>
    <w:rPr>
      <w:b/>
      <w:sz w:val="28"/>
      <w:lang w:val="pl-PL" w:eastAsia="pl-PL" w:bidi="ar-SA"/>
    </w:rPr>
  </w:style>
  <w:style w:type="character" w:styleId="Hipercze">
    <w:name w:val="Hyperlink"/>
    <w:uiPriority w:val="99"/>
    <w:rsid w:val="008B6055"/>
    <w:rPr>
      <w:color w:val="0000FF"/>
      <w:u w:val="single"/>
    </w:rPr>
  </w:style>
  <w:style w:type="character" w:customStyle="1" w:styleId="dane1">
    <w:name w:val="dane1"/>
    <w:rsid w:val="008B6055"/>
    <w:rPr>
      <w:color w:val="0000CD"/>
    </w:rPr>
  </w:style>
  <w:style w:type="character" w:customStyle="1" w:styleId="dane">
    <w:name w:val="dane"/>
    <w:basedOn w:val="Domylnaczcionkaakapitu"/>
    <w:rsid w:val="008B6055"/>
  </w:style>
  <w:style w:type="paragraph" w:styleId="Akapitzlist">
    <w:name w:val="List Paragraph"/>
    <w:basedOn w:val="Normalny"/>
    <w:uiPriority w:val="34"/>
    <w:qFormat/>
    <w:rsid w:val="008B6055"/>
    <w:pPr>
      <w:ind w:left="708"/>
    </w:pPr>
  </w:style>
  <w:style w:type="paragraph" w:customStyle="1" w:styleId="Konspn">
    <w:name w:val="Konspn"/>
    <w:basedOn w:val="Normalny"/>
    <w:uiPriority w:val="99"/>
    <w:rsid w:val="008B6055"/>
    <w:pPr>
      <w:numPr>
        <w:numId w:val="8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8B60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B6055"/>
    <w:pPr>
      <w:numPr>
        <w:ilvl w:val="1"/>
      </w:numPr>
      <w:spacing w:after="200" w:line="276" w:lineRule="auto"/>
    </w:pPr>
    <w:rPr>
      <w:rFonts w:ascii="Cambria" w:hAnsi="Cambria" w:cs="Cambria"/>
      <w:i/>
      <w:iCs/>
      <w:color w:val="4F81BD"/>
      <w:spacing w:val="15"/>
      <w:sz w:val="24"/>
      <w:szCs w:val="24"/>
      <w:lang w:eastAsia="en-US"/>
    </w:rPr>
  </w:style>
  <w:style w:type="character" w:customStyle="1" w:styleId="PodtytuZnak">
    <w:name w:val="Podtytuł Znak"/>
    <w:link w:val="Podtytu"/>
    <w:uiPriority w:val="99"/>
    <w:rsid w:val="008B6055"/>
    <w:rPr>
      <w:rFonts w:ascii="Cambria" w:hAnsi="Cambria" w:cs="Cambria"/>
      <w:i/>
      <w:iCs/>
      <w:color w:val="4F81BD"/>
      <w:spacing w:val="15"/>
      <w:sz w:val="24"/>
      <w:szCs w:val="24"/>
      <w:lang w:val="pl-PL" w:eastAsia="en-US" w:bidi="ar-SA"/>
    </w:rPr>
  </w:style>
  <w:style w:type="character" w:styleId="Odwoaniedokomentarza">
    <w:name w:val="annotation reference"/>
    <w:uiPriority w:val="99"/>
    <w:rsid w:val="007E66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E66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6627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E662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7E6627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7E662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7E6627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4837EF"/>
    <w:rPr>
      <w:rFonts w:ascii="Calibri" w:hAnsi="Calibri"/>
      <w:sz w:val="22"/>
      <w:szCs w:val="22"/>
      <w:lang w:eastAsia="en-US"/>
    </w:rPr>
  </w:style>
  <w:style w:type="character" w:customStyle="1" w:styleId="bold">
    <w:name w:val="bold"/>
    <w:rsid w:val="004837EF"/>
    <w:rPr>
      <w:rFonts w:cs="Times New Roman"/>
    </w:rPr>
  </w:style>
  <w:style w:type="paragraph" w:customStyle="1" w:styleId="msonormalcxspdrugie">
    <w:name w:val="msonormalcxspdrugie"/>
    <w:basedOn w:val="Normalny"/>
    <w:rsid w:val="004837EF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4837EF"/>
    <w:rPr>
      <w:rFonts w:cs="Times New Roman"/>
    </w:rPr>
  </w:style>
  <w:style w:type="paragraph" w:customStyle="1" w:styleId="Bezodstpw2">
    <w:name w:val="Bez odstępów2"/>
    <w:rsid w:val="005A413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8D48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4845"/>
  </w:style>
  <w:style w:type="character" w:styleId="Pogrubienie">
    <w:name w:val="Strong"/>
    <w:uiPriority w:val="22"/>
    <w:qFormat/>
    <w:rsid w:val="00D53BA2"/>
    <w:rPr>
      <w:b/>
      <w:bCs/>
    </w:rPr>
  </w:style>
  <w:style w:type="character" w:customStyle="1" w:styleId="Nagwek4Znak">
    <w:name w:val="Nagłówek 4 Znak"/>
    <w:link w:val="Nagwek4"/>
    <w:rsid w:val="00F17F8D"/>
    <w:rPr>
      <w:rFonts w:ascii="Calibri" w:eastAsia="Times New Roman" w:hAnsi="Calibri" w:cs="Times New Roman"/>
      <w:b/>
      <w:bCs/>
      <w:sz w:val="28"/>
      <w:szCs w:val="2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81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881A4A"/>
    <w:rPr>
      <w:rFonts w:ascii="Courier New" w:hAnsi="Courier New" w:cs="Courier New"/>
    </w:rPr>
  </w:style>
  <w:style w:type="character" w:customStyle="1" w:styleId="titleemph">
    <w:name w:val="title_emph"/>
    <w:basedOn w:val="Domylnaczcionkaakapitu"/>
    <w:rsid w:val="00352F93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0A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0AD0"/>
  </w:style>
  <w:style w:type="character" w:customStyle="1" w:styleId="FontStyle18">
    <w:name w:val="Font Style18"/>
    <w:rsid w:val="00FB54B7"/>
    <w:rPr>
      <w:rFonts w:ascii="Times New Roman" w:hAnsi="Times New Roman" w:cs="Times New Roman"/>
      <w:sz w:val="22"/>
      <w:szCs w:val="22"/>
    </w:rPr>
  </w:style>
  <w:style w:type="character" w:customStyle="1" w:styleId="Nagwek3Znak">
    <w:name w:val="Nagłówek 3 Znak"/>
    <w:link w:val="Nagwek3"/>
    <w:uiPriority w:val="9"/>
    <w:semiHidden/>
    <w:rsid w:val="001F7A51"/>
    <w:rPr>
      <w:rFonts w:ascii="Cambria" w:eastAsia="Times New Roman" w:hAnsi="Cambria" w:cs="Times New Roman"/>
      <w:b/>
      <w:bCs/>
      <w:sz w:val="26"/>
      <w:szCs w:val="26"/>
    </w:rPr>
  </w:style>
  <w:style w:type="paragraph" w:styleId="Adresnakopercie">
    <w:name w:val="envelope address"/>
    <w:basedOn w:val="Normalny"/>
    <w:rsid w:val="001F7A51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uiPriority w:val="99"/>
    <w:rsid w:val="001F7A5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7A51"/>
  </w:style>
  <w:style w:type="paragraph" w:styleId="Poprawka">
    <w:name w:val="Revision"/>
    <w:hidden/>
    <w:uiPriority w:val="99"/>
    <w:semiHidden/>
    <w:rsid w:val="001F7A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56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5696"/>
  </w:style>
  <w:style w:type="character" w:styleId="Odwoanieprzypisukocowego">
    <w:name w:val="endnote reference"/>
    <w:uiPriority w:val="99"/>
    <w:semiHidden/>
    <w:unhideWhenUsed/>
    <w:rsid w:val="008B5696"/>
    <w:rPr>
      <w:vertAlign w:val="superscript"/>
    </w:rPr>
  </w:style>
  <w:style w:type="character" w:styleId="Odwoanieprzypisudolnego">
    <w:name w:val="footnote reference"/>
    <w:unhideWhenUsed/>
    <w:rsid w:val="00E730FB"/>
    <w:rPr>
      <w:vertAlign w:val="superscript"/>
    </w:rPr>
  </w:style>
  <w:style w:type="character" w:customStyle="1" w:styleId="Odwoaniedokomentarza1">
    <w:name w:val="Odwołanie do komentarza1"/>
    <w:rsid w:val="00CF444E"/>
    <w:rPr>
      <w:sz w:val="16"/>
      <w:szCs w:val="16"/>
    </w:rPr>
  </w:style>
  <w:style w:type="paragraph" w:customStyle="1" w:styleId="Tekstpodstawowy31">
    <w:name w:val="Tekst podstawowy 31"/>
    <w:basedOn w:val="Normalny"/>
    <w:rsid w:val="00CF444E"/>
    <w:pPr>
      <w:suppressAutoHyphens/>
      <w:jc w:val="both"/>
    </w:pPr>
    <w:rPr>
      <w:b/>
      <w:sz w:val="28"/>
      <w:lang w:eastAsia="ar-SA"/>
    </w:rPr>
  </w:style>
  <w:style w:type="paragraph" w:customStyle="1" w:styleId="Zwykytekst1">
    <w:name w:val="Zwykły tekst1"/>
    <w:basedOn w:val="Normalny"/>
    <w:rsid w:val="00E8370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E83709"/>
    <w:pPr>
      <w:suppressAutoHyphens/>
    </w:pPr>
    <w:rPr>
      <w:sz w:val="44"/>
      <w:lang w:eastAsia="ar-SA"/>
    </w:rPr>
  </w:style>
  <w:style w:type="character" w:customStyle="1" w:styleId="WW8Num25z1">
    <w:name w:val="WW8Num25z1"/>
    <w:rsid w:val="004F6975"/>
    <w:rPr>
      <w:rFonts w:ascii="Times New Roman" w:hAnsi="Times New Roman" w:cs="Times New Roman"/>
      <w:b w:val="0"/>
      <w:sz w:val="22"/>
      <w:szCs w:val="22"/>
    </w:rPr>
  </w:style>
  <w:style w:type="character" w:customStyle="1" w:styleId="FontStyle12">
    <w:name w:val="Font Style12"/>
    <w:uiPriority w:val="99"/>
    <w:rsid w:val="00993311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935B7F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935B7F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DeltaViewInsertion">
    <w:name w:val="DeltaView Insertion"/>
    <w:rsid w:val="0029431F"/>
    <w:rPr>
      <w:b/>
      <w:i/>
      <w:spacing w:val="0"/>
    </w:rPr>
  </w:style>
  <w:style w:type="character" w:styleId="UyteHipercze">
    <w:name w:val="FollowedHyperlink"/>
    <w:uiPriority w:val="99"/>
    <w:semiHidden/>
    <w:unhideWhenUsed/>
    <w:rsid w:val="00ED6F7F"/>
    <w:rPr>
      <w:color w:val="800080"/>
      <w:u w:val="single"/>
    </w:rPr>
  </w:style>
  <w:style w:type="paragraph" w:customStyle="1" w:styleId="Tabelapozycja">
    <w:name w:val="Tabela pozycja"/>
    <w:basedOn w:val="Normalny"/>
    <w:rsid w:val="00ED6F7F"/>
    <w:rPr>
      <w:rFonts w:ascii="Arial" w:eastAsia="MS Outlook" w:hAnsi="Arial"/>
      <w:sz w:val="22"/>
    </w:rPr>
  </w:style>
  <w:style w:type="character" w:customStyle="1" w:styleId="apple-converted-space">
    <w:name w:val="apple-converted-space"/>
    <w:rsid w:val="00AD1325"/>
  </w:style>
  <w:style w:type="character" w:customStyle="1" w:styleId="FontStyle16">
    <w:name w:val="Font Style16"/>
    <w:uiPriority w:val="99"/>
    <w:rsid w:val="00AD1325"/>
    <w:rPr>
      <w:rFonts w:ascii="Arial" w:hAnsi="Arial" w:cs="Arial" w:hint="default"/>
    </w:rPr>
  </w:style>
  <w:style w:type="table" w:styleId="Tabela-Siatka">
    <w:name w:val="Table Grid"/>
    <w:basedOn w:val="Standardowy"/>
    <w:uiPriority w:val="39"/>
    <w:rsid w:val="00AD13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D7A4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Tytu">
    <w:name w:val="Title"/>
    <w:basedOn w:val="Normalny"/>
    <w:link w:val="TytuZnak"/>
    <w:qFormat/>
    <w:rsid w:val="005F0608"/>
    <w:pPr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rsid w:val="005F0608"/>
    <w:rPr>
      <w:b/>
      <w:sz w:val="24"/>
    </w:rPr>
  </w:style>
  <w:style w:type="character" w:styleId="Wyrnieniedelikatne">
    <w:name w:val="Subtle Emphasis"/>
    <w:uiPriority w:val="19"/>
    <w:qFormat/>
    <w:rsid w:val="006A53BC"/>
    <w:rPr>
      <w:i/>
      <w:iCs/>
      <w:color w:val="404040"/>
    </w:rPr>
  </w:style>
  <w:style w:type="paragraph" w:customStyle="1" w:styleId="ng-scope">
    <w:name w:val="ng-scope"/>
    <w:basedOn w:val="Normalny"/>
    <w:rsid w:val="004F6C3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1673">
      <w:bodyDiv w:val="1"/>
      <w:marLeft w:val="0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047">
      <w:bodyDiv w:val="1"/>
      <w:marLeft w:val="0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58083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519">
      <w:bodyDiv w:val="1"/>
      <w:marLeft w:val="0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8457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3642F-A2A7-47A6-823F-DE1F590C4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awozniak</dc:creator>
  <cp:keywords/>
  <cp:lastModifiedBy>Wojciech Bereza</cp:lastModifiedBy>
  <cp:revision>4</cp:revision>
  <cp:lastPrinted>2019-09-05T10:05:00Z</cp:lastPrinted>
  <dcterms:created xsi:type="dcterms:W3CDTF">2019-09-19T07:58:00Z</dcterms:created>
  <dcterms:modified xsi:type="dcterms:W3CDTF">2019-09-19T08:06:00Z</dcterms:modified>
</cp:coreProperties>
</file>